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41CEB5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9016E72" w14:textId="77777777">
        <w:trPr>
          <w:trHeight w:val="1132"/>
        </w:trPr>
        <w:tc>
          <w:tcPr>
            <w:tcW w:w="10434" w:type="dxa"/>
            <w:shd w:val="clear" w:color="auto" w:fill="auto"/>
          </w:tcPr>
          <w:p w14:paraId="147D4A8A" w14:textId="77777777" w:rsidR="00541CA3" w:rsidRDefault="00D5400E"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3273A374" wp14:editId="195259E2">
                  <wp:extent cx="6115050" cy="1304925"/>
                  <wp:effectExtent l="0" t="0" r="0" b="952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25A15332" w14:textId="77777777" w:rsidR="009B1CD0" w:rsidRDefault="00A56698" w:rsidP="00844DAA">
            <w:pPr>
              <w:pStyle w:val="Pieddepage"/>
              <w:tabs>
                <w:tab w:val="clear" w:pos="4536"/>
                <w:tab w:val="clear" w:pos="9072"/>
                <w:tab w:val="left" w:pos="851"/>
              </w:tabs>
              <w:jc w:val="center"/>
            </w:pPr>
            <w:r>
              <w:rPr>
                <w:rFonts w:ascii="Arial" w:hAnsi="Arial" w:cs="Arial"/>
                <w:b/>
                <w:sz w:val="18"/>
                <w:szCs w:val="18"/>
              </w:rPr>
              <w:t>Ministère de la Culture et de la communication</w:t>
            </w:r>
            <w:r w:rsidR="009B1CD0">
              <w:rPr>
                <w:rFonts w:ascii="Arial" w:hAnsi="Arial" w:cs="Arial"/>
                <w:b/>
                <w:sz w:val="18"/>
                <w:szCs w:val="18"/>
              </w:rPr>
              <w:br/>
            </w:r>
          </w:p>
        </w:tc>
      </w:tr>
    </w:tbl>
    <w:p w14:paraId="06F6D79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06982C2" w14:textId="77777777">
        <w:tc>
          <w:tcPr>
            <w:tcW w:w="9002" w:type="dxa"/>
            <w:shd w:val="clear" w:color="auto" w:fill="66CCFF"/>
          </w:tcPr>
          <w:p w14:paraId="46BA97D3" w14:textId="77777777" w:rsidR="009B1CD0" w:rsidRDefault="005F66EF" w:rsidP="005F66EF">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9B1CD0">
              <w:rPr>
                <w:rFonts w:ascii="Arial" w:hAnsi="Arial" w:cs="Arial"/>
                <w:sz w:val="24"/>
                <w:szCs w:val="24"/>
              </w:rPr>
              <w:t>MARCH</w:t>
            </w:r>
            <w:r w:rsidR="009B1CD0">
              <w:rPr>
                <w:rFonts w:ascii="Arial" w:hAnsi="Arial" w:cs="Arial"/>
                <w:caps/>
                <w:sz w:val="24"/>
                <w:szCs w:val="24"/>
              </w:rPr>
              <w:t>é</w:t>
            </w:r>
            <w:r w:rsidR="009B1CD0">
              <w:rPr>
                <w:rFonts w:ascii="Arial" w:hAnsi="Arial" w:cs="Arial"/>
                <w:sz w:val="24"/>
                <w:szCs w:val="24"/>
              </w:rPr>
              <w:t>S ET ACCORDS-CADRES</w:t>
            </w:r>
          </w:p>
          <w:p w14:paraId="7F5F41CE" w14:textId="77777777" w:rsidR="009B1CD0" w:rsidRDefault="005F66EF" w:rsidP="00A56698">
            <w:pPr>
              <w:tabs>
                <w:tab w:val="left" w:pos="851"/>
              </w:tabs>
              <w:spacing w:before="120" w:after="120"/>
              <w:jc w:val="center"/>
              <w:rPr>
                <w:caps/>
                <w:sz w:val="28"/>
                <w:szCs w:val="28"/>
              </w:rPr>
            </w:pPr>
            <w:r>
              <w:rPr>
                <w:rFonts w:ascii="Arial" w:hAnsi="Arial" w:cs="Arial"/>
                <w:b/>
                <w:bCs/>
                <w:caps/>
                <w:sz w:val="28"/>
                <w:szCs w:val="28"/>
              </w:rPr>
              <w:t xml:space="preserve">            </w:t>
            </w:r>
            <w:r w:rsidR="009B1CD0">
              <w:rPr>
                <w:rFonts w:ascii="Arial" w:hAnsi="Arial" w:cs="Arial"/>
                <w:b/>
                <w:bCs/>
                <w:caps/>
                <w:sz w:val="28"/>
                <w:szCs w:val="28"/>
              </w:rPr>
              <w:t>ACTE</w:t>
            </w:r>
            <w:r w:rsidR="009B1CD0">
              <w:rPr>
                <w:rFonts w:ascii="Arial" w:hAnsi="Arial" w:cs="Arial"/>
                <w:b/>
                <w:bCs/>
                <w:sz w:val="28"/>
                <w:szCs w:val="28"/>
              </w:rPr>
              <w:t xml:space="preserve"> D’ENGAGEMENT</w:t>
            </w:r>
          </w:p>
        </w:tc>
        <w:tc>
          <w:tcPr>
            <w:tcW w:w="1275" w:type="dxa"/>
            <w:shd w:val="clear" w:color="auto" w:fill="66CCFF"/>
          </w:tcPr>
          <w:p w14:paraId="046C78F8" w14:textId="77777777" w:rsidR="009B1CD0" w:rsidRDefault="009B1CD0" w:rsidP="0083205E">
            <w:pPr>
              <w:pStyle w:val="Titre8"/>
              <w:tabs>
                <w:tab w:val="left" w:pos="851"/>
                <w:tab w:val="right" w:pos="9639"/>
              </w:tabs>
              <w:spacing w:before="120" w:after="120"/>
            </w:pPr>
          </w:p>
        </w:tc>
      </w:tr>
    </w:tbl>
    <w:p w14:paraId="7ACA1CF2" w14:textId="77777777" w:rsidR="009B1CD0" w:rsidRDefault="009B1CD0" w:rsidP="006C4338">
      <w:pPr>
        <w:tabs>
          <w:tab w:val="left" w:pos="851"/>
        </w:tabs>
      </w:pPr>
    </w:p>
    <w:p w14:paraId="36C57344"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4FE3BB3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6E91F9B4"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1256E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4108EF7"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497A2A" w14:textId="77777777" w:rsidR="009B1CD0" w:rsidRDefault="009B1CD0" w:rsidP="005846FB">
      <w:pPr>
        <w:tabs>
          <w:tab w:val="left" w:pos="426"/>
          <w:tab w:val="left" w:pos="851"/>
        </w:tabs>
        <w:jc w:val="both"/>
        <w:rPr>
          <w:rFonts w:ascii="Arial" w:hAnsi="Arial" w:cs="Arial"/>
        </w:rPr>
      </w:pPr>
    </w:p>
    <w:p w14:paraId="7FE06E54" w14:textId="77777777" w:rsidR="00DC0871" w:rsidRDefault="00DC0871" w:rsidP="005846FB">
      <w:pPr>
        <w:tabs>
          <w:tab w:val="left" w:pos="426"/>
          <w:tab w:val="left" w:pos="851"/>
        </w:tabs>
        <w:jc w:val="both"/>
        <w:rPr>
          <w:rFonts w:ascii="Arial" w:hAnsi="Arial" w:cs="Arial"/>
        </w:rPr>
      </w:pPr>
    </w:p>
    <w:p w14:paraId="5FF57AE2" w14:textId="77777777" w:rsidR="00DC0871" w:rsidRDefault="00DC0871"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584F3D" w14:textId="77777777">
        <w:tc>
          <w:tcPr>
            <w:tcW w:w="10277" w:type="dxa"/>
            <w:shd w:val="clear" w:color="auto" w:fill="66CCFF"/>
          </w:tcPr>
          <w:p w14:paraId="67781F5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4E494D4" w14:textId="77777777" w:rsidR="009B1CD0" w:rsidRDefault="009B1CD0" w:rsidP="006C4338">
      <w:pPr>
        <w:tabs>
          <w:tab w:val="left" w:pos="426"/>
          <w:tab w:val="left" w:pos="851"/>
        </w:tabs>
        <w:jc w:val="both"/>
      </w:pPr>
    </w:p>
    <w:p w14:paraId="502E4F4C"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w:t>
      </w:r>
      <w:proofErr w:type="gramStart"/>
      <w:r w:rsidR="00CD185D">
        <w:rPr>
          <w:rFonts w:ascii="Arial" w:hAnsi="Arial" w:cs="Arial"/>
          <w:bCs/>
        </w:rPr>
        <w:t>cadre</w:t>
      </w:r>
      <w:r>
        <w:rPr>
          <w:rFonts w:ascii="Arial" w:hAnsi="Arial" w:cs="Arial"/>
        </w:rPr>
        <w:t>:</w:t>
      </w:r>
      <w:proofErr w:type="gramEnd"/>
    </w:p>
    <w:p w14:paraId="1BA4FEF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23D6E45D" w14:textId="77777777" w:rsidR="009B1CD0" w:rsidRDefault="009B1CD0" w:rsidP="005846FB">
      <w:pPr>
        <w:tabs>
          <w:tab w:val="left" w:pos="426"/>
          <w:tab w:val="left" w:pos="851"/>
        </w:tabs>
        <w:jc w:val="both"/>
        <w:rPr>
          <w:rFonts w:ascii="Arial" w:hAnsi="Arial" w:cs="Arial"/>
        </w:rPr>
      </w:pPr>
    </w:p>
    <w:p w14:paraId="2038CAC9" w14:textId="3A8C9687" w:rsidR="000D7F13" w:rsidRDefault="00762E18" w:rsidP="000D7F13">
      <w:pPr>
        <w:jc w:val="center"/>
        <w:rPr>
          <w:rFonts w:asciiTheme="minorHAnsi" w:hAnsiTheme="minorHAnsi" w:cstheme="minorHAnsi"/>
          <w:b/>
          <w:sz w:val="22"/>
          <w:szCs w:val="22"/>
        </w:rPr>
      </w:pPr>
      <w:bookmarkStart w:id="0" w:name="_Hlk149139599"/>
      <w:r>
        <w:rPr>
          <w:rFonts w:asciiTheme="minorHAnsi" w:hAnsiTheme="minorHAnsi" w:cstheme="minorHAnsi"/>
          <w:b/>
          <w:sz w:val="22"/>
          <w:szCs w:val="22"/>
        </w:rPr>
        <w:t>Achat de « 50 livres pour le plaisir »</w:t>
      </w:r>
    </w:p>
    <w:p w14:paraId="053A828B" w14:textId="77777777" w:rsidR="00A50826" w:rsidRPr="000D7F13" w:rsidRDefault="00A50826" w:rsidP="000D7F13">
      <w:pPr>
        <w:jc w:val="center"/>
        <w:rPr>
          <w:rFonts w:asciiTheme="minorHAnsi" w:hAnsiTheme="minorHAnsi" w:cstheme="minorHAnsi"/>
          <w:b/>
          <w:sz w:val="22"/>
          <w:szCs w:val="22"/>
        </w:rPr>
      </w:pPr>
    </w:p>
    <w:bookmarkEnd w:id="0"/>
    <w:p w14:paraId="6AD6CBA7" w14:textId="77777777" w:rsidR="00903065" w:rsidRPr="00903065" w:rsidRDefault="00A50826" w:rsidP="00903065">
      <w:pPr>
        <w:pStyle w:val="Paragraphedeliste"/>
        <w:numPr>
          <w:ilvl w:val="0"/>
          <w:numId w:val="6"/>
        </w:numPr>
        <w:jc w:val="both"/>
        <w:outlineLvl w:val="3"/>
        <w:rPr>
          <w:rFonts w:asciiTheme="minorHAnsi" w:hAnsiTheme="minorHAnsi" w:cstheme="minorHAnsi"/>
          <w:szCs w:val="24"/>
        </w:rPr>
      </w:pPr>
      <w:r w:rsidRPr="00A50826">
        <w:rPr>
          <w:rFonts w:ascii="Calibri" w:hAnsi="Calibri" w:cs="Calibri"/>
          <w:b/>
          <w:bCs/>
        </w:rPr>
        <w:t xml:space="preserve">Lot n°3 </w:t>
      </w:r>
      <w:r w:rsidRPr="00A50826">
        <w:rPr>
          <w:rFonts w:ascii="Calibri" w:hAnsi="Calibri" w:cs="Calibri"/>
          <w:bCs/>
        </w:rPr>
        <w:t xml:space="preserve">– </w:t>
      </w:r>
      <w:r w:rsidR="00903065" w:rsidRPr="00903065">
        <w:rPr>
          <w:rFonts w:asciiTheme="minorHAnsi" w:hAnsiTheme="minorHAnsi" w:cstheme="minorHAnsi"/>
          <w:b/>
          <w:bCs/>
          <w:i/>
          <w:iCs/>
          <w:szCs w:val="24"/>
        </w:rPr>
        <w:t>EST du Nord au Sud</w:t>
      </w:r>
      <w:r w:rsidR="00903065" w:rsidRPr="00903065">
        <w:rPr>
          <w:rFonts w:asciiTheme="minorHAnsi" w:hAnsiTheme="minorHAnsi" w:cstheme="minorHAnsi"/>
          <w:szCs w:val="24"/>
        </w:rPr>
        <w:t>, comprenant les régions Grand Est, Auvergne Rhône-Alpes, Provence-Alpes-Côte d’Azur et la Corse.</w:t>
      </w:r>
    </w:p>
    <w:p w14:paraId="4B3F5CF4" w14:textId="4D4FA6D9" w:rsidR="00A50826" w:rsidRPr="00A50826" w:rsidRDefault="00A50826" w:rsidP="00903065">
      <w:pPr>
        <w:suppressAutoHyphens w:val="0"/>
        <w:adjustRightInd w:val="0"/>
        <w:ind w:left="720"/>
        <w:contextualSpacing/>
        <w:jc w:val="both"/>
        <w:rPr>
          <w:rFonts w:ascii="Calibri" w:hAnsi="Calibri" w:cs="Calibri"/>
          <w:bCs/>
        </w:rPr>
      </w:pPr>
    </w:p>
    <w:p w14:paraId="52BB2E7E" w14:textId="77777777" w:rsidR="00A50826" w:rsidRPr="00DF05F0" w:rsidRDefault="00A50826" w:rsidP="00A50826">
      <w:pPr>
        <w:suppressAutoHyphens w:val="0"/>
        <w:adjustRightInd w:val="0"/>
        <w:ind w:left="720"/>
        <w:contextualSpacing/>
        <w:jc w:val="both"/>
        <w:rPr>
          <w:rFonts w:cstheme="minorHAnsi"/>
          <w:bCs/>
        </w:rPr>
      </w:pPr>
    </w:p>
    <w:p w14:paraId="247E172C" w14:textId="77777777" w:rsidR="00D30373" w:rsidRDefault="00D30373" w:rsidP="0061068C">
      <w:pPr>
        <w:tabs>
          <w:tab w:val="left" w:pos="426"/>
          <w:tab w:val="left" w:pos="851"/>
        </w:tabs>
        <w:jc w:val="both"/>
        <w:rPr>
          <w:rFonts w:ascii="Arial" w:hAnsi="Arial" w:cs="Arial"/>
        </w:rPr>
      </w:pPr>
    </w:p>
    <w:p w14:paraId="144BB752" w14:textId="77777777" w:rsidR="009B1CD0" w:rsidRDefault="009B1CD0" w:rsidP="00710FD6">
      <w:pPr>
        <w:tabs>
          <w:tab w:val="left" w:pos="426"/>
          <w:tab w:val="left" w:pos="851"/>
        </w:tabs>
        <w:jc w:val="both"/>
        <w:rPr>
          <w:rFonts w:ascii="Arial" w:hAnsi="Arial" w:cs="Arial"/>
        </w:rPr>
      </w:pPr>
    </w:p>
    <w:p w14:paraId="37C49171"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B0C6EE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7082986" w14:textId="77777777" w:rsidR="009B1CD0" w:rsidRDefault="009B1CD0" w:rsidP="00934503">
      <w:pPr>
        <w:tabs>
          <w:tab w:val="left" w:pos="426"/>
          <w:tab w:val="left" w:pos="851"/>
        </w:tabs>
        <w:jc w:val="both"/>
        <w:rPr>
          <w:rFonts w:ascii="Arial" w:hAnsi="Arial" w:cs="Arial"/>
        </w:rPr>
      </w:pPr>
    </w:p>
    <w:p w14:paraId="0F2DF910"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1B88631" w14:textId="07DF3962" w:rsidR="009B1CD0" w:rsidRDefault="00762E18"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2D43F6">
        <w:rPr>
          <w:rFonts w:ascii="Arial" w:hAnsi="Arial" w:cs="Arial"/>
        </w:rPr>
        <w:tab/>
      </w:r>
      <w:proofErr w:type="gramStart"/>
      <w:r w:rsidR="009B1CD0">
        <w:t>à</w:t>
      </w:r>
      <w:proofErr w:type="gramEnd"/>
      <w:r w:rsidR="009B1CD0">
        <w:t xml:space="preserve"> l’ensemble du marché ou de l’accord-cadre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4F010C85" w14:textId="77777777" w:rsidR="009B1CD0" w:rsidRDefault="009B1CD0" w:rsidP="009B45B9">
      <w:pPr>
        <w:tabs>
          <w:tab w:val="left" w:pos="426"/>
          <w:tab w:val="left" w:pos="851"/>
        </w:tabs>
        <w:jc w:val="both"/>
        <w:rPr>
          <w:rFonts w:ascii="Arial" w:hAnsi="Arial" w:cs="Arial"/>
        </w:rPr>
      </w:pPr>
    </w:p>
    <w:p w14:paraId="764A3AEE" w14:textId="2F058CD2" w:rsidR="00B87564" w:rsidRDefault="00762E1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18C3BCE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8323731" w14:textId="77777777" w:rsidR="009B1CD0" w:rsidRDefault="009B1CD0" w:rsidP="009B45B9">
      <w:pPr>
        <w:pStyle w:val="fcasegauche"/>
        <w:tabs>
          <w:tab w:val="left" w:pos="851"/>
        </w:tabs>
        <w:spacing w:after="0"/>
        <w:rPr>
          <w:rFonts w:ascii="Arial" w:hAnsi="Arial" w:cs="Arial"/>
        </w:rPr>
      </w:pPr>
    </w:p>
    <w:p w14:paraId="297C2DC4"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pour les lots n°</w:t>
      </w:r>
      <w:proofErr w:type="gramStart"/>
      <w:r>
        <w:rPr>
          <w:rFonts w:ascii="Arial" w:hAnsi="Arial" w:cs="Arial"/>
        </w:rPr>
        <w:t>…….</w:t>
      </w:r>
      <w:proofErr w:type="gramEnd"/>
      <w:r>
        <w:rPr>
          <w:rFonts w:ascii="Arial" w:hAnsi="Arial" w:cs="Arial"/>
        </w:rPr>
        <w:t xml:space="preserve">, à l’offre variable </w:t>
      </w:r>
      <w:r>
        <w:rPr>
          <w:rFonts w:ascii="Arial" w:hAnsi="Arial" w:cs="Arial"/>
          <w:i/>
          <w:iCs/>
          <w:sz w:val="18"/>
          <w:szCs w:val="18"/>
        </w:rPr>
        <w:t>(en cas d’allotissement)</w:t>
      </w:r>
      <w:r>
        <w:rPr>
          <w:rFonts w:ascii="Arial" w:hAnsi="Arial" w:cs="Arial"/>
        </w:rPr>
        <w:t> ;</w:t>
      </w:r>
    </w:p>
    <w:p w14:paraId="1BF47F50"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0DC4E201" w14:textId="77777777" w:rsidR="009B1CD0" w:rsidRDefault="009B1CD0" w:rsidP="009B45B9">
      <w:pPr>
        <w:pStyle w:val="fcasegauche"/>
        <w:tabs>
          <w:tab w:val="left" w:pos="1418"/>
        </w:tabs>
        <w:spacing w:after="0"/>
        <w:rPr>
          <w:rFonts w:ascii="Arial" w:hAnsi="Arial" w:cs="Arial"/>
        </w:rPr>
      </w:pPr>
    </w:p>
    <w:p w14:paraId="551EEDD8" w14:textId="77777777" w:rsidR="009B1CD0" w:rsidRDefault="009B1CD0" w:rsidP="006C4338">
      <w:pPr>
        <w:pStyle w:val="fcasegauche"/>
        <w:tabs>
          <w:tab w:val="left" w:pos="851"/>
        </w:tabs>
        <w:spacing w:after="0"/>
        <w:ind w:left="0" w:firstLine="0"/>
        <w:rPr>
          <w:rFonts w:ascii="Arial" w:hAnsi="Arial" w:cs="Arial"/>
        </w:rPr>
      </w:pPr>
    </w:p>
    <w:p w14:paraId="1E975B20"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F8FA46E"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34A3E694" w14:textId="77777777" w:rsidR="009B1CD0" w:rsidRDefault="009B1CD0" w:rsidP="005846FB">
      <w:pPr>
        <w:pStyle w:val="fcasegauche"/>
        <w:tabs>
          <w:tab w:val="left" w:pos="851"/>
        </w:tabs>
        <w:spacing w:after="0"/>
        <w:rPr>
          <w:rFonts w:ascii="Arial" w:hAnsi="Arial" w:cs="Arial"/>
        </w:rPr>
      </w:pPr>
    </w:p>
    <w:p w14:paraId="0ED194B5"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1942AE89" w14:textId="77777777" w:rsidR="009B1CD0" w:rsidRDefault="009B1CD0" w:rsidP="005846FB">
      <w:pPr>
        <w:pStyle w:val="fcasegauche"/>
        <w:tabs>
          <w:tab w:val="left" w:pos="851"/>
        </w:tabs>
        <w:spacing w:after="0"/>
        <w:rPr>
          <w:rFonts w:ascii="Arial" w:hAnsi="Arial" w:cs="Arial"/>
        </w:rPr>
      </w:pPr>
    </w:p>
    <w:p w14:paraId="2E2E7BE3" w14:textId="77777777" w:rsidR="009B1CD0" w:rsidRDefault="009B1CD0" w:rsidP="0061068C">
      <w:pPr>
        <w:pStyle w:val="fcasegauche"/>
        <w:tabs>
          <w:tab w:val="left" w:pos="851"/>
        </w:tabs>
        <w:spacing w:after="0"/>
        <w:ind w:left="0" w:firstLine="0"/>
        <w:rPr>
          <w:rFonts w:ascii="Arial" w:hAnsi="Arial" w:cs="Arial"/>
        </w:rPr>
      </w:pPr>
    </w:p>
    <w:p w14:paraId="48537D32"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4D026A0" w14:textId="77777777">
        <w:tc>
          <w:tcPr>
            <w:tcW w:w="10277" w:type="dxa"/>
            <w:shd w:val="clear" w:color="auto" w:fill="66CCFF"/>
          </w:tcPr>
          <w:p w14:paraId="45F6B6D0"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0669287" w14:textId="77777777" w:rsidR="009B1CD0" w:rsidRDefault="009B1CD0" w:rsidP="006C4338">
      <w:pPr>
        <w:tabs>
          <w:tab w:val="left" w:pos="851"/>
        </w:tabs>
      </w:pPr>
    </w:p>
    <w:p w14:paraId="5A102D0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99CDD5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E3D3A7" w14:textId="77777777" w:rsidR="009B1CD0" w:rsidRDefault="009B1CD0" w:rsidP="005846FB">
      <w:pPr>
        <w:tabs>
          <w:tab w:val="left" w:pos="851"/>
        </w:tabs>
        <w:rPr>
          <w:rFonts w:ascii="Arial" w:hAnsi="Arial" w:cs="Arial"/>
        </w:rPr>
      </w:pPr>
    </w:p>
    <w:p w14:paraId="2C3B9C57"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05E973F3" w14:textId="6962766A" w:rsidR="009B1CD0" w:rsidRPr="00CD185D" w:rsidRDefault="009B1CD0" w:rsidP="005846FB">
      <w:pPr>
        <w:tabs>
          <w:tab w:val="left" w:pos="851"/>
        </w:tabs>
        <w:spacing w:before="120"/>
        <w:ind w:left="1135" w:hanging="284"/>
        <w:jc w:val="both"/>
        <w:rPr>
          <w:lang w:val="en-US"/>
        </w:rPr>
      </w:pPr>
    </w:p>
    <w:p w14:paraId="6811E98C"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12398983" w14:textId="0165AC7C" w:rsidR="009B1CD0" w:rsidRPr="00CD185D" w:rsidRDefault="00A560A4"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E5F84">
        <w:rPr>
          <w:lang w:val="en-US"/>
        </w:rPr>
        <w:instrText xml:space="preserve"> FORMCHECKBOX </w:instrText>
      </w:r>
      <w:r>
        <w:fldChar w:fldCharType="separate"/>
      </w:r>
      <w:r>
        <w:fldChar w:fldCharType="end"/>
      </w:r>
      <w:r w:rsidR="008835F9">
        <w:rPr>
          <w:rFonts w:ascii="Arial" w:hAnsi="Arial" w:cs="Arial"/>
          <w:lang w:val="en-GB"/>
        </w:rPr>
        <w:t xml:space="preserve"> CC</w:t>
      </w:r>
      <w:r w:rsidR="00533B15">
        <w:rPr>
          <w:rFonts w:ascii="Arial" w:hAnsi="Arial" w:cs="Arial"/>
          <w:lang w:val="en-GB"/>
        </w:rPr>
        <w:t>P</w:t>
      </w:r>
      <w:r w:rsidR="009B1CD0">
        <w:rPr>
          <w:rFonts w:ascii="Arial" w:hAnsi="Arial" w:cs="Arial"/>
          <w:lang w:val="en-GB"/>
        </w:rPr>
        <w:t xml:space="preserve"> n°………………………………………………………………………………………</w:t>
      </w:r>
      <w:proofErr w:type="gramStart"/>
      <w:r w:rsidR="009B1CD0">
        <w:rPr>
          <w:rFonts w:ascii="Arial" w:hAnsi="Arial" w:cs="Arial"/>
          <w:lang w:val="en-GB"/>
        </w:rPr>
        <w:t>…..</w:t>
      </w:r>
      <w:proofErr w:type="gramEnd"/>
    </w:p>
    <w:p w14:paraId="445D1E69"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3648859" w14:textId="77777777" w:rsidR="009B1CD0" w:rsidRDefault="009B1CD0" w:rsidP="00710FD6">
      <w:pPr>
        <w:tabs>
          <w:tab w:val="left" w:pos="851"/>
        </w:tabs>
        <w:jc w:val="both"/>
        <w:rPr>
          <w:rFonts w:ascii="Arial" w:hAnsi="Arial" w:cs="Arial"/>
        </w:rPr>
      </w:pPr>
    </w:p>
    <w:p w14:paraId="02CF8EE2"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A931B1" w14:textId="77777777" w:rsidR="009B1CD0" w:rsidRDefault="009B1CD0" w:rsidP="0083205E">
      <w:pPr>
        <w:tabs>
          <w:tab w:val="left" w:pos="851"/>
        </w:tabs>
        <w:jc w:val="both"/>
        <w:rPr>
          <w:rFonts w:ascii="Arial" w:hAnsi="Arial" w:cs="Arial"/>
        </w:rPr>
      </w:pPr>
    </w:p>
    <w:p w14:paraId="48E438FB"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766AD251" w14:textId="77777777" w:rsidR="009B1CD0" w:rsidRDefault="009B1CD0" w:rsidP="0083205E">
      <w:pPr>
        <w:tabs>
          <w:tab w:val="left" w:pos="851"/>
        </w:tabs>
        <w:jc w:val="both"/>
        <w:rPr>
          <w:rFonts w:ascii="Arial" w:hAnsi="Arial" w:cs="Arial"/>
        </w:rPr>
      </w:pPr>
    </w:p>
    <w:p w14:paraId="7B13652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21CB9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3157F75" w14:textId="77777777" w:rsidR="009B1CD0" w:rsidRDefault="009B1CD0" w:rsidP="00CD46CC">
      <w:pPr>
        <w:tabs>
          <w:tab w:val="left" w:pos="851"/>
        </w:tabs>
        <w:jc w:val="both"/>
        <w:rPr>
          <w:rFonts w:ascii="Arial" w:hAnsi="Arial" w:cs="Arial"/>
        </w:rPr>
      </w:pPr>
    </w:p>
    <w:p w14:paraId="3AC7747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0CC8FB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B32592" w14:textId="77777777" w:rsidR="009B1CD0" w:rsidRDefault="009B1CD0" w:rsidP="009B45B9">
      <w:pPr>
        <w:tabs>
          <w:tab w:val="left" w:pos="851"/>
        </w:tabs>
        <w:jc w:val="both"/>
        <w:rPr>
          <w:rFonts w:ascii="Arial" w:hAnsi="Arial" w:cs="Arial"/>
        </w:rPr>
      </w:pPr>
    </w:p>
    <w:p w14:paraId="7DB518B1"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2781498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5EE39AD" w14:textId="77777777" w:rsidR="009B1CD0" w:rsidRDefault="009B1CD0" w:rsidP="009B45B9">
      <w:pPr>
        <w:pStyle w:val="fcase1ertab"/>
        <w:tabs>
          <w:tab w:val="left" w:pos="851"/>
        </w:tabs>
        <w:ind w:left="0" w:firstLine="0"/>
        <w:rPr>
          <w:rFonts w:ascii="Arial" w:hAnsi="Arial" w:cs="Arial"/>
        </w:rPr>
      </w:pPr>
    </w:p>
    <w:p w14:paraId="3F276AD4" w14:textId="77777777" w:rsidR="00D30373" w:rsidRDefault="00D30373" w:rsidP="009B45B9">
      <w:pPr>
        <w:pStyle w:val="fcase1ertab"/>
        <w:tabs>
          <w:tab w:val="left" w:pos="851"/>
        </w:tabs>
        <w:ind w:left="0" w:firstLine="0"/>
        <w:rPr>
          <w:rFonts w:ascii="Arial" w:hAnsi="Arial" w:cs="Arial"/>
        </w:rPr>
      </w:pPr>
    </w:p>
    <w:p w14:paraId="663A1DB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E9288A9"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3691A86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CF6CF5D"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737DE8F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06039AE"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4691A72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5CC61599"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363782A6"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A9BDBA5"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18460B68" w14:textId="1624B6E0" w:rsidR="009B1CD0" w:rsidRDefault="002069BC" w:rsidP="009B45B9">
      <w:pPr>
        <w:pStyle w:val="fcase1ertab"/>
        <w:tabs>
          <w:tab w:val="clear" w:pos="426"/>
          <w:tab w:val="left" w:pos="851"/>
        </w:tabs>
        <w:spacing w:before="120"/>
        <w:ind w:firstLine="142"/>
        <w:rPr>
          <w:rFonts w:ascii="Arial" w:hAnsi="Arial" w:cs="Arial"/>
        </w:rPr>
      </w:pPr>
      <w:r>
        <w:fldChar w:fldCharType="begin">
          <w:ffData>
            <w:name w:val=""/>
            <w:enabled w:val="0"/>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52304CAD" w14:textId="77777777" w:rsidR="009B1CD0" w:rsidRDefault="009B1CD0" w:rsidP="009B45B9">
      <w:pPr>
        <w:pStyle w:val="fcasegauche"/>
        <w:tabs>
          <w:tab w:val="left" w:pos="851"/>
        </w:tabs>
        <w:spacing w:after="0"/>
        <w:ind w:left="0" w:firstLine="0"/>
        <w:rPr>
          <w:rFonts w:ascii="Arial" w:hAnsi="Arial" w:cs="Arial"/>
        </w:rPr>
      </w:pPr>
    </w:p>
    <w:p w14:paraId="21FA7605" w14:textId="77777777" w:rsidR="002C2CA3" w:rsidRDefault="002C2CA3" w:rsidP="009B45B9">
      <w:pPr>
        <w:pStyle w:val="fcasegauche"/>
        <w:tabs>
          <w:tab w:val="left" w:pos="851"/>
        </w:tabs>
        <w:spacing w:after="0"/>
        <w:ind w:left="0" w:firstLine="0"/>
        <w:rPr>
          <w:rFonts w:ascii="Arial" w:hAnsi="Arial" w:cs="Arial"/>
        </w:rPr>
      </w:pPr>
    </w:p>
    <w:p w14:paraId="208E6A3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28EB0D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7237D5B" w14:textId="77777777" w:rsidR="00036500" w:rsidRDefault="00036500" w:rsidP="009B45B9">
      <w:pPr>
        <w:tabs>
          <w:tab w:val="left" w:pos="851"/>
          <w:tab w:val="left" w:pos="6237"/>
        </w:tabs>
        <w:rPr>
          <w:rFonts w:ascii="Arial" w:hAnsi="Arial" w:cs="Arial"/>
          <w:i/>
          <w:iCs/>
          <w:sz w:val="18"/>
          <w:szCs w:val="18"/>
        </w:rPr>
      </w:pPr>
    </w:p>
    <w:p w14:paraId="778CBD9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D51FF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5BADC15" w14:textId="4B6ED18E" w:rsidR="00354C04" w:rsidRDefault="00354C04" w:rsidP="006B414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r w:rsidR="00D30373">
        <w:rPr>
          <w:rFonts w:ascii="Arial" w:hAnsi="Arial" w:cs="Arial"/>
        </w:rPr>
        <w:br w:type="page"/>
      </w:r>
    </w:p>
    <w:p w14:paraId="3C99CCE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FA2DB2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56610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3D542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CC24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26674F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9080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BE982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DFC4F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9520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074C5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5A65DEB" w14:textId="77777777">
        <w:trPr>
          <w:trHeight w:val="1021"/>
        </w:trPr>
        <w:tc>
          <w:tcPr>
            <w:tcW w:w="4503" w:type="dxa"/>
            <w:tcBorders>
              <w:top w:val="single" w:sz="4" w:space="0" w:color="000000"/>
              <w:left w:val="single" w:sz="4" w:space="0" w:color="000000"/>
            </w:tcBorders>
            <w:shd w:val="clear" w:color="auto" w:fill="CCFFFF"/>
          </w:tcPr>
          <w:p w14:paraId="3375E05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C2BAC5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27E62F0" w14:textId="77777777" w:rsidR="009B1CD0" w:rsidRDefault="009B1CD0" w:rsidP="006F3DF9">
            <w:pPr>
              <w:tabs>
                <w:tab w:val="left" w:pos="851"/>
              </w:tabs>
              <w:snapToGrid w:val="0"/>
              <w:jc w:val="both"/>
              <w:rPr>
                <w:rFonts w:ascii="Arial" w:hAnsi="Arial" w:cs="Arial"/>
              </w:rPr>
            </w:pPr>
          </w:p>
        </w:tc>
      </w:tr>
      <w:tr w:rsidR="009B1CD0" w14:paraId="36AE46D7" w14:textId="77777777">
        <w:trPr>
          <w:trHeight w:val="1021"/>
        </w:trPr>
        <w:tc>
          <w:tcPr>
            <w:tcW w:w="4503" w:type="dxa"/>
            <w:tcBorders>
              <w:left w:val="single" w:sz="4" w:space="0" w:color="000000"/>
            </w:tcBorders>
            <w:shd w:val="clear" w:color="auto" w:fill="auto"/>
          </w:tcPr>
          <w:p w14:paraId="5A6DB3D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D995D8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A4F741" w14:textId="77777777" w:rsidR="009B1CD0" w:rsidRDefault="009B1CD0" w:rsidP="006F3DF9">
            <w:pPr>
              <w:tabs>
                <w:tab w:val="left" w:pos="851"/>
              </w:tabs>
              <w:snapToGrid w:val="0"/>
              <w:jc w:val="both"/>
              <w:rPr>
                <w:rFonts w:ascii="Arial" w:hAnsi="Arial" w:cs="Arial"/>
              </w:rPr>
            </w:pPr>
          </w:p>
        </w:tc>
      </w:tr>
      <w:tr w:rsidR="009B1CD0" w14:paraId="4CEFE548" w14:textId="77777777">
        <w:trPr>
          <w:trHeight w:val="1021"/>
        </w:trPr>
        <w:tc>
          <w:tcPr>
            <w:tcW w:w="4503" w:type="dxa"/>
            <w:tcBorders>
              <w:left w:val="single" w:sz="4" w:space="0" w:color="000000"/>
              <w:bottom w:val="single" w:sz="4" w:space="0" w:color="000000"/>
            </w:tcBorders>
            <w:shd w:val="clear" w:color="auto" w:fill="CCFFFF"/>
          </w:tcPr>
          <w:p w14:paraId="56E071D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7CD0E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66E86F" w14:textId="77777777" w:rsidR="009B1CD0" w:rsidRDefault="009B1CD0" w:rsidP="006F3DF9">
            <w:pPr>
              <w:tabs>
                <w:tab w:val="left" w:pos="851"/>
              </w:tabs>
              <w:snapToGrid w:val="0"/>
              <w:jc w:val="both"/>
              <w:rPr>
                <w:rFonts w:ascii="Arial" w:hAnsi="Arial" w:cs="Arial"/>
              </w:rPr>
            </w:pPr>
          </w:p>
        </w:tc>
      </w:tr>
    </w:tbl>
    <w:p w14:paraId="2A3BD7D8" w14:textId="77777777" w:rsidR="009B1CD0" w:rsidRDefault="009B1CD0" w:rsidP="006C4338">
      <w:pPr>
        <w:tabs>
          <w:tab w:val="left" w:pos="851"/>
          <w:tab w:val="left" w:pos="6237"/>
        </w:tabs>
      </w:pPr>
    </w:p>
    <w:p w14:paraId="54D44765" w14:textId="77777777" w:rsidR="009B1CD0" w:rsidRDefault="009B1CD0" w:rsidP="006C4338">
      <w:pPr>
        <w:pStyle w:val="fcasegauche"/>
        <w:tabs>
          <w:tab w:val="left" w:pos="851"/>
        </w:tabs>
        <w:spacing w:after="0"/>
        <w:ind w:left="0" w:firstLine="0"/>
        <w:rPr>
          <w:rFonts w:ascii="Arial" w:hAnsi="Arial" w:cs="Arial"/>
          <w:bCs/>
          <w:iCs/>
        </w:rPr>
      </w:pPr>
    </w:p>
    <w:p w14:paraId="6EC3C3E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740844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11FC40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AB1174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6D65EC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8FFA2C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215ABDB"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46E9D1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28C6AF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F0851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92F54EC" w14:textId="77777777" w:rsidR="009B1CD0" w:rsidRDefault="009B1CD0" w:rsidP="00934503">
      <w:pPr>
        <w:tabs>
          <w:tab w:val="left" w:pos="426"/>
          <w:tab w:val="left" w:pos="851"/>
        </w:tabs>
        <w:rPr>
          <w:rFonts w:ascii="Arial" w:hAnsi="Arial" w:cs="Arial"/>
          <w:b/>
        </w:rPr>
      </w:pPr>
    </w:p>
    <w:p w14:paraId="17D9B2BC" w14:textId="0450371E"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1F322C">
        <w:fldChar w:fldCharType="begin">
          <w:ffData>
            <w:name w:val=""/>
            <w:enabled/>
            <w:calcOnExit w:val="0"/>
            <w:checkBox>
              <w:size w:val="20"/>
              <w:default w:val="0"/>
            </w:checkBox>
          </w:ffData>
        </w:fldChar>
      </w:r>
      <w:r w:rsidR="001F322C">
        <w:instrText xml:space="preserve"> FORMCHECKBOX </w:instrText>
      </w:r>
      <w:r w:rsidR="001F322C">
        <w:fldChar w:fldCharType="separate"/>
      </w:r>
      <w:r w:rsidR="001F322C">
        <w:fldChar w:fldCharType="end"/>
      </w:r>
      <w:r>
        <w:tab/>
        <w:t>NON</w:t>
      </w:r>
      <w:r>
        <w:tab/>
      </w:r>
      <w:r>
        <w:tab/>
      </w:r>
      <w:r>
        <w:tab/>
      </w:r>
      <w:r w:rsidR="001F322C">
        <w:fldChar w:fldCharType="begin">
          <w:ffData>
            <w:name w:val=""/>
            <w:enabled/>
            <w:calcOnExit w:val="0"/>
            <w:checkBox>
              <w:size w:val="20"/>
              <w:default w:val="1"/>
            </w:checkBox>
          </w:ffData>
        </w:fldChar>
      </w:r>
      <w:r w:rsidR="001F322C">
        <w:instrText xml:space="preserve"> FORMCHECKBOX </w:instrText>
      </w:r>
      <w:r w:rsidR="001F322C">
        <w:fldChar w:fldCharType="separate"/>
      </w:r>
      <w:r w:rsidR="001F322C">
        <w:fldChar w:fldCharType="end"/>
      </w:r>
      <w:r>
        <w:tab/>
        <w:t>OUI</w:t>
      </w:r>
    </w:p>
    <w:p w14:paraId="15AA975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C7C8B31" w14:textId="77777777" w:rsidR="009B1CD0" w:rsidRDefault="009B1CD0" w:rsidP="009B45B9">
      <w:pPr>
        <w:tabs>
          <w:tab w:val="left" w:pos="426"/>
          <w:tab w:val="left" w:pos="851"/>
        </w:tabs>
        <w:jc w:val="both"/>
        <w:rPr>
          <w:rFonts w:ascii="Arial" w:hAnsi="Arial" w:cs="Arial"/>
          <w:b/>
        </w:rPr>
      </w:pPr>
    </w:p>
    <w:p w14:paraId="60F4C58B" w14:textId="77777777" w:rsidR="009B1CD0" w:rsidRDefault="009B1CD0" w:rsidP="009B45B9">
      <w:pPr>
        <w:tabs>
          <w:tab w:val="left" w:pos="426"/>
          <w:tab w:val="left" w:pos="851"/>
        </w:tabs>
        <w:jc w:val="both"/>
        <w:rPr>
          <w:rFonts w:ascii="Arial" w:hAnsi="Arial" w:cs="Arial"/>
          <w:b/>
        </w:rPr>
      </w:pPr>
    </w:p>
    <w:p w14:paraId="294B512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975B922" w14:textId="77777777" w:rsidR="009B1CD0" w:rsidRDefault="009B1CD0" w:rsidP="009B45B9">
      <w:pPr>
        <w:tabs>
          <w:tab w:val="left" w:pos="576"/>
          <w:tab w:val="left" w:pos="851"/>
        </w:tabs>
        <w:jc w:val="both"/>
        <w:rPr>
          <w:rFonts w:ascii="Arial" w:hAnsi="Arial" w:cs="Arial"/>
        </w:rPr>
      </w:pPr>
    </w:p>
    <w:p w14:paraId="444C3760" w14:textId="6A756D0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8C62BB">
        <w:rPr>
          <w:rFonts w:ascii="Arial" w:hAnsi="Arial" w:cs="Arial"/>
        </w:rPr>
        <w:t>12</w:t>
      </w:r>
      <w:r w:rsidR="00B908FF">
        <w:rPr>
          <w:rFonts w:ascii="Arial" w:hAnsi="Arial" w:cs="Arial"/>
        </w:rPr>
        <w:t xml:space="preserve"> </w:t>
      </w:r>
      <w:r>
        <w:rPr>
          <w:rFonts w:ascii="Arial" w:hAnsi="Arial" w:cs="Arial"/>
        </w:rPr>
        <w:t>mois ou ………………… jours à compter de :</w:t>
      </w:r>
    </w:p>
    <w:p w14:paraId="3AF5388A" w14:textId="77777777" w:rsidR="009B1CD0" w:rsidRDefault="009B1CD0" w:rsidP="009B45B9">
      <w:pPr>
        <w:tabs>
          <w:tab w:val="left" w:pos="851"/>
        </w:tabs>
      </w:pPr>
      <w:r>
        <w:rPr>
          <w:rFonts w:ascii="Arial" w:hAnsi="Arial" w:cs="Arial"/>
          <w:i/>
          <w:sz w:val="18"/>
          <w:szCs w:val="18"/>
        </w:rPr>
        <w:t>(Cocher la case correspondante.)</w:t>
      </w:r>
    </w:p>
    <w:p w14:paraId="6C86D7BA"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1"/>
            </w:checkBox>
          </w:ffData>
        </w:fldChar>
      </w:r>
      <w:r w:rsidR="00A560A4">
        <w:instrText xml:space="preserve"> FORMCHECKBOX </w:instrText>
      </w:r>
      <w:r w:rsidR="00A560A4">
        <w:fldChar w:fldCharType="separate"/>
      </w:r>
      <w:r w:rsidR="00A560A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0C0EF35C"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0"/>
            </w:checkBox>
          </w:ffData>
        </w:fldChar>
      </w:r>
      <w:r w:rsidR="00A560A4">
        <w:instrText xml:space="preserve"> FORMCHECKBOX </w:instrText>
      </w:r>
      <w:r w:rsidR="00A560A4">
        <w:fldChar w:fldCharType="separate"/>
      </w:r>
      <w:r w:rsidR="00A560A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49ABC68" w14:textId="77777777" w:rsidR="009B1CD0" w:rsidRDefault="00844DAA" w:rsidP="009B45B9">
      <w:pPr>
        <w:tabs>
          <w:tab w:val="left" w:pos="851"/>
        </w:tabs>
        <w:spacing w:before="120"/>
        <w:ind w:left="1134" w:hanging="567"/>
        <w:jc w:val="both"/>
        <w:rPr>
          <w:rFonts w:ascii="Arial" w:hAnsi="Arial" w:cs="Arial"/>
          <w:b/>
        </w:rPr>
      </w:pPr>
      <w:r>
        <w:tab/>
      </w:r>
      <w:r w:rsidR="001F4243">
        <w:fldChar w:fldCharType="begin">
          <w:ffData>
            <w:name w:val=""/>
            <w:enabled/>
            <w:calcOnExit w:val="0"/>
            <w:checkBox>
              <w:size w:val="20"/>
              <w:default w:val="0"/>
            </w:checkBox>
          </w:ffData>
        </w:fldChar>
      </w:r>
      <w:r w:rsidR="001F4243">
        <w:instrText xml:space="preserve"> FORMCHECKBOX </w:instrText>
      </w:r>
      <w:r w:rsidR="001F4243">
        <w:fldChar w:fldCharType="separate"/>
      </w:r>
      <w:r w:rsidR="001F42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2F3AAD29" w14:textId="77777777" w:rsidR="009B1CD0" w:rsidRDefault="009B1CD0" w:rsidP="009B45B9">
      <w:pPr>
        <w:tabs>
          <w:tab w:val="left" w:pos="426"/>
          <w:tab w:val="left" w:pos="851"/>
        </w:tabs>
        <w:jc w:val="both"/>
        <w:rPr>
          <w:rFonts w:ascii="Arial" w:hAnsi="Arial" w:cs="Arial"/>
          <w:b/>
        </w:rPr>
      </w:pPr>
    </w:p>
    <w:p w14:paraId="7911CD64" w14:textId="2F4B73E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6B4149">
        <w:fldChar w:fldCharType="begin">
          <w:ffData>
            <w:name w:val=""/>
            <w:enabled/>
            <w:calcOnExit w:val="0"/>
            <w:checkBox>
              <w:size w:val="20"/>
              <w:default w:val="0"/>
            </w:checkBox>
          </w:ffData>
        </w:fldChar>
      </w:r>
      <w:r w:rsidR="006B4149">
        <w:instrText xml:space="preserve"> FORMCHECKBOX </w:instrText>
      </w:r>
      <w:r w:rsidR="006B4149">
        <w:fldChar w:fldCharType="separate"/>
      </w:r>
      <w:r w:rsidR="006B4149">
        <w:fldChar w:fldCharType="end"/>
      </w:r>
      <w:r>
        <w:tab/>
        <w:t>NON</w:t>
      </w:r>
      <w:r>
        <w:tab/>
      </w:r>
      <w:r>
        <w:tab/>
      </w:r>
      <w:r>
        <w:tab/>
      </w:r>
      <w:r w:rsidR="006B4149">
        <w:fldChar w:fldCharType="begin">
          <w:ffData>
            <w:name w:val=""/>
            <w:enabled/>
            <w:calcOnExit w:val="0"/>
            <w:checkBox>
              <w:size w:val="20"/>
              <w:default w:val="1"/>
            </w:checkBox>
          </w:ffData>
        </w:fldChar>
      </w:r>
      <w:r w:rsidR="006B4149">
        <w:instrText xml:space="preserve"> FORMCHECKBOX </w:instrText>
      </w:r>
      <w:r w:rsidR="006B4149">
        <w:fldChar w:fldCharType="separate"/>
      </w:r>
      <w:r w:rsidR="006B4149">
        <w:fldChar w:fldCharType="end"/>
      </w:r>
      <w:r>
        <w:tab/>
        <w:t>OUI</w:t>
      </w:r>
    </w:p>
    <w:p w14:paraId="3B016AD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06BA692" w14:textId="77777777" w:rsidR="009B1CD0" w:rsidRDefault="009B1CD0" w:rsidP="009B45B9">
      <w:pPr>
        <w:tabs>
          <w:tab w:val="left" w:pos="426"/>
          <w:tab w:val="left" w:pos="851"/>
        </w:tabs>
        <w:jc w:val="both"/>
        <w:rPr>
          <w:rFonts w:ascii="Arial" w:hAnsi="Arial" w:cs="Arial"/>
        </w:rPr>
      </w:pPr>
    </w:p>
    <w:p w14:paraId="7CE2164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r w:rsidR="00BA5874">
        <w:rPr>
          <w:rFonts w:ascii="Arial" w:hAnsi="Arial" w:cs="Arial"/>
        </w:rPr>
        <w:t xml:space="preserve"> </w:t>
      </w:r>
    </w:p>
    <w:p w14:paraId="087DFA44" w14:textId="784AA51A"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8C62BB">
        <w:rPr>
          <w:rFonts w:ascii="Arial" w:hAnsi="Arial" w:cs="Arial"/>
        </w:rPr>
        <w:t>3</w:t>
      </w:r>
      <w:r>
        <w:rPr>
          <w:rFonts w:ascii="Arial" w:hAnsi="Arial" w:cs="Arial"/>
        </w:rPr>
        <w:t>…….............</w:t>
      </w:r>
    </w:p>
    <w:p w14:paraId="63F6AD09" w14:textId="5135D1F2"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8C62BB">
        <w:rPr>
          <w:rFonts w:ascii="Arial" w:hAnsi="Arial" w:cs="Arial"/>
        </w:rPr>
        <w:t>12 mois</w:t>
      </w:r>
      <w:r>
        <w:rPr>
          <w:rFonts w:ascii="Arial" w:hAnsi="Arial" w:cs="Arial"/>
        </w:rPr>
        <w:t>……</w:t>
      </w:r>
      <w:r w:rsidR="006B4149">
        <w:rPr>
          <w:rFonts w:ascii="Arial" w:hAnsi="Arial" w:cs="Arial"/>
        </w:rPr>
        <w:t>…..</w:t>
      </w:r>
      <w:r>
        <w:rPr>
          <w:rFonts w:ascii="Arial" w:hAnsi="Arial" w:cs="Arial"/>
        </w:rPr>
        <w:t>..</w:t>
      </w:r>
    </w:p>
    <w:p w14:paraId="0959242A" w14:textId="77777777" w:rsidR="009B1CD0" w:rsidRDefault="009B1CD0" w:rsidP="009B45B9">
      <w:pPr>
        <w:tabs>
          <w:tab w:val="left" w:pos="426"/>
          <w:tab w:val="left" w:pos="851"/>
        </w:tabs>
        <w:jc w:val="both"/>
        <w:rPr>
          <w:rFonts w:ascii="Arial" w:hAnsi="Arial" w:cs="Arial"/>
          <w:b/>
        </w:rPr>
      </w:pPr>
    </w:p>
    <w:p w14:paraId="3BCD1655" w14:textId="77777777" w:rsidR="009B1CD0" w:rsidRDefault="009B1CD0" w:rsidP="009B45B9">
      <w:pPr>
        <w:tabs>
          <w:tab w:val="left" w:pos="426"/>
          <w:tab w:val="left" w:pos="851"/>
        </w:tabs>
        <w:jc w:val="both"/>
        <w:rPr>
          <w:rFonts w:ascii="Arial" w:hAnsi="Arial" w:cs="Arial"/>
          <w:b/>
        </w:rPr>
      </w:pPr>
    </w:p>
    <w:p w14:paraId="45DE81C3" w14:textId="77777777" w:rsidR="009B1CD0" w:rsidRDefault="009B1CD0" w:rsidP="009B45B9">
      <w:pPr>
        <w:tabs>
          <w:tab w:val="left" w:pos="426"/>
          <w:tab w:val="left" w:pos="851"/>
        </w:tabs>
        <w:jc w:val="both"/>
        <w:rPr>
          <w:rFonts w:ascii="Arial" w:hAnsi="Arial" w:cs="Arial"/>
          <w:b/>
        </w:rPr>
      </w:pPr>
    </w:p>
    <w:p w14:paraId="0424E93D" w14:textId="77777777" w:rsidR="009B1CD0" w:rsidRDefault="00D30373" w:rsidP="009B45B9">
      <w:pPr>
        <w:tabs>
          <w:tab w:val="left" w:pos="851"/>
        </w:tabs>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8F29FE6" w14:textId="77777777">
        <w:tc>
          <w:tcPr>
            <w:tcW w:w="10419" w:type="dxa"/>
            <w:shd w:val="clear" w:color="auto" w:fill="66CCFF"/>
          </w:tcPr>
          <w:p w14:paraId="17148302" w14:textId="77777777"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5EECE88F" w14:textId="77777777" w:rsidR="009B1CD0" w:rsidRDefault="009B1CD0" w:rsidP="006C4338">
      <w:pPr>
        <w:tabs>
          <w:tab w:val="left" w:pos="851"/>
        </w:tabs>
        <w:jc w:val="both"/>
      </w:pPr>
    </w:p>
    <w:p w14:paraId="41A2A40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77B272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5BDCA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9942F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AA714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C91E3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9FBC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4E4E25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02DB03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3CDFFE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0DE22AC" w14:textId="77777777" w:rsidR="00332B12" w:rsidRDefault="00332B12" w:rsidP="00B054DA">
            <w:pPr>
              <w:tabs>
                <w:tab w:val="left" w:pos="851"/>
              </w:tabs>
              <w:snapToGrid w:val="0"/>
              <w:jc w:val="both"/>
              <w:rPr>
                <w:rFonts w:ascii="Arial" w:hAnsi="Arial" w:cs="Arial"/>
                <w:b/>
                <w:bCs/>
              </w:rPr>
            </w:pPr>
          </w:p>
        </w:tc>
      </w:tr>
    </w:tbl>
    <w:p w14:paraId="4BCC3D3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5550207" w14:textId="77777777" w:rsidR="00332B12" w:rsidRDefault="00332B12" w:rsidP="00332B12">
      <w:pPr>
        <w:pStyle w:val="fcase1ertab"/>
        <w:tabs>
          <w:tab w:val="left" w:pos="851"/>
        </w:tabs>
        <w:ind w:left="0" w:firstLine="0"/>
        <w:rPr>
          <w:rFonts w:ascii="Arial" w:hAnsi="Arial" w:cs="Arial"/>
          <w:b/>
          <w:sz w:val="22"/>
          <w:szCs w:val="22"/>
        </w:rPr>
      </w:pPr>
    </w:p>
    <w:p w14:paraId="593BB656" w14:textId="77777777" w:rsidR="00D30373" w:rsidRDefault="00D30373" w:rsidP="00332B12">
      <w:pPr>
        <w:pStyle w:val="fcase1ertab"/>
        <w:tabs>
          <w:tab w:val="left" w:pos="851"/>
        </w:tabs>
        <w:ind w:left="0" w:firstLine="0"/>
        <w:rPr>
          <w:rFonts w:ascii="Arial" w:hAnsi="Arial" w:cs="Arial"/>
          <w:b/>
          <w:sz w:val="22"/>
          <w:szCs w:val="22"/>
        </w:rPr>
      </w:pPr>
    </w:p>
    <w:p w14:paraId="62CEDB6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4C305C9" w14:textId="77777777" w:rsidR="00332B12" w:rsidRDefault="00332B12" w:rsidP="006C4338">
      <w:pPr>
        <w:tabs>
          <w:tab w:val="left" w:pos="851"/>
        </w:tabs>
        <w:jc w:val="both"/>
      </w:pPr>
    </w:p>
    <w:p w14:paraId="38C1B8ED"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AE02BD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4FDFB53" w14:textId="77777777" w:rsidR="009B1CD0" w:rsidRDefault="009B1CD0" w:rsidP="005846FB">
      <w:pPr>
        <w:tabs>
          <w:tab w:val="left" w:pos="851"/>
        </w:tabs>
        <w:rPr>
          <w:rFonts w:ascii="Arial" w:hAnsi="Arial" w:cs="Arial"/>
        </w:rPr>
      </w:pPr>
    </w:p>
    <w:p w14:paraId="1E9F3F26" w14:textId="77777777" w:rsidR="00036500" w:rsidRDefault="00036500" w:rsidP="005846FB">
      <w:pPr>
        <w:tabs>
          <w:tab w:val="left" w:pos="851"/>
        </w:tabs>
        <w:rPr>
          <w:rFonts w:ascii="Arial" w:hAnsi="Arial" w:cs="Arial"/>
        </w:rPr>
      </w:pPr>
    </w:p>
    <w:p w14:paraId="5E465DC9" w14:textId="77777777" w:rsidR="00D30373" w:rsidRDefault="00D30373" w:rsidP="005846FB">
      <w:pPr>
        <w:tabs>
          <w:tab w:val="left" w:pos="851"/>
        </w:tabs>
        <w:rPr>
          <w:rFonts w:ascii="Arial" w:hAnsi="Arial" w:cs="Arial"/>
        </w:rPr>
      </w:pPr>
    </w:p>
    <w:p w14:paraId="4C88BEB6" w14:textId="77777777" w:rsidR="00332B12" w:rsidRDefault="00332B12" w:rsidP="0061068C">
      <w:pPr>
        <w:tabs>
          <w:tab w:val="left" w:pos="851"/>
        </w:tabs>
        <w:rPr>
          <w:rFonts w:ascii="Arial" w:hAnsi="Arial" w:cs="Arial"/>
        </w:rPr>
      </w:pPr>
    </w:p>
    <w:p w14:paraId="35092C07" w14:textId="77777777" w:rsidR="00332B12" w:rsidRDefault="00332B12" w:rsidP="00710FD6">
      <w:pPr>
        <w:tabs>
          <w:tab w:val="left" w:pos="851"/>
        </w:tabs>
        <w:rPr>
          <w:rFonts w:ascii="Arial" w:hAnsi="Arial" w:cs="Arial"/>
        </w:rPr>
      </w:pPr>
    </w:p>
    <w:p w14:paraId="3BEACF3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A1BBC6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516C1C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516039B" w14:textId="77777777" w:rsidR="009B1CD0" w:rsidRDefault="009B1CD0" w:rsidP="0083205E">
      <w:pPr>
        <w:tabs>
          <w:tab w:val="left" w:pos="851"/>
        </w:tabs>
        <w:rPr>
          <w:rFonts w:ascii="Arial" w:hAnsi="Arial" w:cs="Arial"/>
        </w:rPr>
      </w:pPr>
    </w:p>
    <w:p w14:paraId="1895303F" w14:textId="77777777" w:rsidR="001C733C" w:rsidRDefault="001C733C" w:rsidP="00CD46CC">
      <w:pPr>
        <w:tabs>
          <w:tab w:val="left" w:pos="851"/>
        </w:tabs>
        <w:rPr>
          <w:rFonts w:ascii="Arial" w:hAnsi="Arial" w:cs="Arial"/>
        </w:rPr>
      </w:pPr>
    </w:p>
    <w:p w14:paraId="2E6899A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DDC9C4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364112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0F207D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02294D2"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9B42976" w14:textId="77777777" w:rsidR="002904AF" w:rsidRDefault="002904AF" w:rsidP="001C733C">
      <w:pPr>
        <w:tabs>
          <w:tab w:val="left" w:pos="851"/>
        </w:tabs>
        <w:rPr>
          <w:rFonts w:ascii="Arial" w:hAnsi="Arial" w:cs="Arial"/>
        </w:rPr>
      </w:pPr>
    </w:p>
    <w:p w14:paraId="7FA76BC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54DDCDC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C2C8FD4" w14:textId="77777777" w:rsidR="002904AF" w:rsidRDefault="002904AF" w:rsidP="002904AF">
      <w:pPr>
        <w:tabs>
          <w:tab w:val="left" w:pos="851"/>
        </w:tabs>
        <w:rPr>
          <w:rFonts w:ascii="Arial" w:hAnsi="Arial" w:cs="Arial"/>
          <w:iCs/>
        </w:rPr>
      </w:pPr>
    </w:p>
    <w:p w14:paraId="3496A2D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1F2D2E0" w14:textId="77777777" w:rsidR="002904AF" w:rsidRDefault="002904AF" w:rsidP="002904AF">
      <w:pPr>
        <w:tabs>
          <w:tab w:val="left" w:pos="851"/>
        </w:tabs>
        <w:ind w:left="1134" w:hanging="850"/>
        <w:rPr>
          <w:rFonts w:ascii="Arial" w:hAnsi="Arial" w:cs="Arial"/>
          <w:i/>
          <w:sz w:val="18"/>
          <w:szCs w:val="18"/>
        </w:rPr>
      </w:pPr>
    </w:p>
    <w:p w14:paraId="2B90A601" w14:textId="77777777" w:rsidR="001C733C" w:rsidRDefault="001C733C" w:rsidP="001C733C">
      <w:pPr>
        <w:tabs>
          <w:tab w:val="left" w:pos="851"/>
        </w:tabs>
        <w:rPr>
          <w:rFonts w:ascii="Arial" w:hAnsi="Arial" w:cs="Arial"/>
          <w:i/>
          <w:sz w:val="18"/>
          <w:szCs w:val="18"/>
        </w:rPr>
      </w:pPr>
    </w:p>
    <w:p w14:paraId="673D4AE7" w14:textId="77777777" w:rsidR="00D30373" w:rsidRDefault="00D30373" w:rsidP="001C733C">
      <w:pPr>
        <w:tabs>
          <w:tab w:val="left" w:pos="851"/>
        </w:tabs>
        <w:rPr>
          <w:rFonts w:ascii="Arial" w:hAnsi="Arial" w:cs="Arial"/>
          <w:i/>
          <w:sz w:val="18"/>
          <w:szCs w:val="18"/>
        </w:rPr>
      </w:pPr>
    </w:p>
    <w:p w14:paraId="356F784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65248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3699B2" w14:textId="77777777" w:rsidR="00036500" w:rsidRDefault="00036500" w:rsidP="005846FB">
      <w:pPr>
        <w:tabs>
          <w:tab w:val="left" w:pos="851"/>
        </w:tabs>
        <w:rPr>
          <w:rFonts w:ascii="Arial" w:hAnsi="Arial" w:cs="Arial"/>
        </w:rPr>
      </w:pPr>
    </w:p>
    <w:p w14:paraId="30B30EE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0500B43" w14:textId="77777777" w:rsidR="00AE7831" w:rsidRDefault="00AE7831" w:rsidP="009B45B9">
      <w:pPr>
        <w:tabs>
          <w:tab w:val="left" w:pos="851"/>
        </w:tabs>
        <w:ind w:left="1701" w:hanging="850"/>
        <w:jc w:val="both"/>
      </w:pPr>
    </w:p>
    <w:p w14:paraId="79CCE48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4467EB0E" w14:textId="77777777" w:rsidR="00036500" w:rsidRDefault="00036500" w:rsidP="006C4338">
      <w:pPr>
        <w:tabs>
          <w:tab w:val="left" w:pos="851"/>
        </w:tabs>
        <w:rPr>
          <w:rFonts w:ascii="Arial" w:hAnsi="Arial" w:cs="Arial"/>
          <w:iCs/>
        </w:rPr>
      </w:pPr>
    </w:p>
    <w:p w14:paraId="61B1540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F13F2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4106DE5" w14:textId="77777777" w:rsidR="009B1CD0" w:rsidRDefault="009B1CD0" w:rsidP="006C4338">
      <w:pPr>
        <w:tabs>
          <w:tab w:val="left" w:pos="851"/>
        </w:tabs>
        <w:rPr>
          <w:rFonts w:ascii="Arial" w:hAnsi="Arial" w:cs="Arial"/>
        </w:rPr>
      </w:pPr>
    </w:p>
    <w:p w14:paraId="4554C2FB" w14:textId="77777777" w:rsidR="0021527A" w:rsidRDefault="0021527A" w:rsidP="006C4338">
      <w:pPr>
        <w:tabs>
          <w:tab w:val="left" w:pos="851"/>
        </w:tabs>
        <w:rPr>
          <w:rFonts w:ascii="Arial" w:hAnsi="Arial" w:cs="Arial"/>
        </w:rPr>
      </w:pPr>
    </w:p>
    <w:p w14:paraId="5FC8FA63" w14:textId="77777777" w:rsidR="0021527A" w:rsidRDefault="0021527A" w:rsidP="006F3DF9">
      <w:pPr>
        <w:tabs>
          <w:tab w:val="left" w:pos="851"/>
        </w:tabs>
        <w:rPr>
          <w:rFonts w:ascii="Arial" w:hAnsi="Arial" w:cs="Arial"/>
        </w:rPr>
      </w:pPr>
    </w:p>
    <w:p w14:paraId="3C3A94B0" w14:textId="77777777" w:rsidR="0021527A" w:rsidRDefault="0021527A" w:rsidP="005846FB">
      <w:pPr>
        <w:tabs>
          <w:tab w:val="left" w:pos="851"/>
        </w:tabs>
        <w:rPr>
          <w:rFonts w:ascii="Arial" w:hAnsi="Arial" w:cs="Arial"/>
        </w:rPr>
      </w:pPr>
    </w:p>
    <w:p w14:paraId="2E66ECEB" w14:textId="77777777" w:rsidR="0021527A" w:rsidRDefault="0021527A" w:rsidP="005846FB">
      <w:pPr>
        <w:tabs>
          <w:tab w:val="left" w:pos="851"/>
        </w:tabs>
        <w:rPr>
          <w:rFonts w:ascii="Arial" w:hAnsi="Arial" w:cs="Arial"/>
        </w:rPr>
      </w:pPr>
    </w:p>
    <w:p w14:paraId="3D9BCA10" w14:textId="77777777" w:rsidR="009B1CD0" w:rsidRDefault="00D30373" w:rsidP="005846FB">
      <w:pPr>
        <w:tabs>
          <w:tab w:val="left" w:pos="851"/>
        </w:tabs>
        <w:rPr>
          <w:rFonts w:ascii="Arial" w:hAnsi="Arial" w:cs="Arial"/>
        </w:rPr>
      </w:pPr>
      <w:r>
        <w:rPr>
          <w:rFonts w:ascii="Arial" w:hAnsi="Arial" w:cs="Arial"/>
        </w:rPr>
        <w:br w:type="page"/>
      </w:r>
    </w:p>
    <w:tbl>
      <w:tblPr>
        <w:tblW w:w="0" w:type="auto"/>
        <w:tblInd w:w="-40" w:type="dxa"/>
        <w:tblLayout w:type="fixed"/>
        <w:tblLook w:val="0000" w:firstRow="0" w:lastRow="0" w:firstColumn="0" w:lastColumn="0" w:noHBand="0" w:noVBand="0"/>
      </w:tblPr>
      <w:tblGrid>
        <w:gridCol w:w="4644"/>
        <w:gridCol w:w="2694"/>
        <w:gridCol w:w="3056"/>
      </w:tblGrid>
      <w:tr w:rsidR="00332B12" w14:paraId="21399DE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A3A7B9"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4D662AD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87452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43C4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2CC0C27" w14:textId="77777777" w:rsidTr="00B054DA">
        <w:trPr>
          <w:trHeight w:val="1021"/>
        </w:trPr>
        <w:tc>
          <w:tcPr>
            <w:tcW w:w="4644" w:type="dxa"/>
            <w:tcBorders>
              <w:top w:val="single" w:sz="4" w:space="0" w:color="000000"/>
              <w:left w:val="single" w:sz="4" w:space="0" w:color="000000"/>
            </w:tcBorders>
            <w:shd w:val="clear" w:color="auto" w:fill="CCFFFF"/>
          </w:tcPr>
          <w:p w14:paraId="3A6C6C0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C794E1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B4AFE1" w14:textId="77777777" w:rsidR="00332B12" w:rsidRDefault="00332B12" w:rsidP="00B054DA">
            <w:pPr>
              <w:tabs>
                <w:tab w:val="left" w:pos="851"/>
              </w:tabs>
              <w:snapToGrid w:val="0"/>
              <w:jc w:val="both"/>
              <w:rPr>
                <w:rFonts w:ascii="Arial" w:hAnsi="Arial" w:cs="Arial"/>
                <w:b/>
                <w:bCs/>
              </w:rPr>
            </w:pPr>
          </w:p>
        </w:tc>
      </w:tr>
      <w:tr w:rsidR="00332B12" w14:paraId="7763753B" w14:textId="77777777" w:rsidTr="00B054DA">
        <w:trPr>
          <w:trHeight w:val="1021"/>
        </w:trPr>
        <w:tc>
          <w:tcPr>
            <w:tcW w:w="4644" w:type="dxa"/>
            <w:tcBorders>
              <w:left w:val="single" w:sz="4" w:space="0" w:color="000000"/>
            </w:tcBorders>
            <w:shd w:val="clear" w:color="auto" w:fill="auto"/>
          </w:tcPr>
          <w:p w14:paraId="08FAFD9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FDFB0B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38B7063" w14:textId="77777777" w:rsidR="00332B12" w:rsidRDefault="00332B12" w:rsidP="00B054DA">
            <w:pPr>
              <w:tabs>
                <w:tab w:val="left" w:pos="851"/>
              </w:tabs>
              <w:snapToGrid w:val="0"/>
              <w:jc w:val="both"/>
              <w:rPr>
                <w:rFonts w:ascii="Arial" w:hAnsi="Arial" w:cs="Arial"/>
                <w:b/>
                <w:bCs/>
              </w:rPr>
            </w:pPr>
          </w:p>
        </w:tc>
      </w:tr>
      <w:tr w:rsidR="00332B12" w14:paraId="2C720369" w14:textId="77777777" w:rsidTr="00B054DA">
        <w:trPr>
          <w:trHeight w:val="1021"/>
        </w:trPr>
        <w:tc>
          <w:tcPr>
            <w:tcW w:w="4644" w:type="dxa"/>
            <w:tcBorders>
              <w:left w:val="single" w:sz="4" w:space="0" w:color="000000"/>
            </w:tcBorders>
            <w:shd w:val="clear" w:color="auto" w:fill="CCFFFF"/>
          </w:tcPr>
          <w:p w14:paraId="3D954E8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3F2285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C02A49E" w14:textId="77777777" w:rsidR="00332B12" w:rsidRDefault="00332B12" w:rsidP="00B054DA">
            <w:pPr>
              <w:tabs>
                <w:tab w:val="left" w:pos="851"/>
              </w:tabs>
              <w:snapToGrid w:val="0"/>
              <w:jc w:val="both"/>
              <w:rPr>
                <w:rFonts w:ascii="Arial" w:hAnsi="Arial" w:cs="Arial"/>
                <w:b/>
                <w:bCs/>
              </w:rPr>
            </w:pPr>
          </w:p>
        </w:tc>
      </w:tr>
      <w:tr w:rsidR="00332B12" w14:paraId="54C68F29" w14:textId="77777777" w:rsidTr="00B054DA">
        <w:trPr>
          <w:trHeight w:val="1021"/>
        </w:trPr>
        <w:tc>
          <w:tcPr>
            <w:tcW w:w="4644" w:type="dxa"/>
            <w:tcBorders>
              <w:left w:val="single" w:sz="4" w:space="0" w:color="000000"/>
            </w:tcBorders>
            <w:shd w:val="clear" w:color="auto" w:fill="auto"/>
          </w:tcPr>
          <w:p w14:paraId="2CF9AD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1936F8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02ACB51" w14:textId="77777777" w:rsidR="00332B12" w:rsidRDefault="00332B12" w:rsidP="00B054DA">
            <w:pPr>
              <w:tabs>
                <w:tab w:val="left" w:pos="851"/>
              </w:tabs>
              <w:snapToGrid w:val="0"/>
              <w:jc w:val="both"/>
              <w:rPr>
                <w:rFonts w:ascii="Arial" w:hAnsi="Arial" w:cs="Arial"/>
                <w:b/>
                <w:bCs/>
              </w:rPr>
            </w:pPr>
          </w:p>
        </w:tc>
      </w:tr>
      <w:tr w:rsidR="00332B12" w14:paraId="43B7CC42" w14:textId="77777777" w:rsidTr="00B054DA">
        <w:trPr>
          <w:trHeight w:val="1021"/>
        </w:trPr>
        <w:tc>
          <w:tcPr>
            <w:tcW w:w="4644" w:type="dxa"/>
            <w:tcBorders>
              <w:left w:val="single" w:sz="4" w:space="0" w:color="000000"/>
              <w:bottom w:val="single" w:sz="4" w:space="0" w:color="000000"/>
            </w:tcBorders>
            <w:shd w:val="clear" w:color="auto" w:fill="CCFFFF"/>
          </w:tcPr>
          <w:p w14:paraId="606EE7B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BCCC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F27D24" w14:textId="77777777" w:rsidR="00332B12" w:rsidRDefault="00332B12" w:rsidP="00B054DA">
            <w:pPr>
              <w:tabs>
                <w:tab w:val="left" w:pos="851"/>
              </w:tabs>
              <w:snapToGrid w:val="0"/>
              <w:jc w:val="both"/>
              <w:rPr>
                <w:rFonts w:ascii="Arial" w:hAnsi="Arial" w:cs="Arial"/>
                <w:b/>
                <w:bCs/>
              </w:rPr>
            </w:pPr>
          </w:p>
        </w:tc>
      </w:tr>
    </w:tbl>
    <w:p w14:paraId="7D23D55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BB805B" w14:textId="77777777" w:rsidR="009B1CD0" w:rsidRDefault="009B1CD0" w:rsidP="006C4338">
      <w:pPr>
        <w:tabs>
          <w:tab w:val="left" w:pos="851"/>
        </w:tabs>
        <w:rPr>
          <w:rFonts w:ascii="Arial" w:hAnsi="Arial" w:cs="Arial"/>
        </w:rPr>
      </w:pPr>
    </w:p>
    <w:p w14:paraId="4E380DAE" w14:textId="77777777" w:rsidR="009B1CD0" w:rsidRDefault="009B1CD0" w:rsidP="006C4338">
      <w:pPr>
        <w:tabs>
          <w:tab w:val="left" w:pos="851"/>
        </w:tabs>
        <w:rPr>
          <w:rFonts w:ascii="Arial" w:hAnsi="Arial" w:cs="Arial"/>
        </w:rPr>
      </w:pPr>
    </w:p>
    <w:p w14:paraId="5771B842"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310983" w14:textId="77777777">
        <w:tc>
          <w:tcPr>
            <w:tcW w:w="10277" w:type="dxa"/>
            <w:shd w:val="clear" w:color="auto" w:fill="66CCFF"/>
          </w:tcPr>
          <w:p w14:paraId="40B692F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F46C320" w14:textId="77777777" w:rsidR="009B1CD0" w:rsidRDefault="009B1CD0" w:rsidP="006C4338">
      <w:pPr>
        <w:tabs>
          <w:tab w:val="left" w:pos="851"/>
        </w:tabs>
      </w:pPr>
    </w:p>
    <w:p w14:paraId="08B888FB" w14:textId="77777777" w:rsidR="009B1CD0" w:rsidRDefault="009B1CD0" w:rsidP="006C4338">
      <w:pPr>
        <w:tabs>
          <w:tab w:val="left" w:pos="851"/>
        </w:tabs>
      </w:pPr>
    </w:p>
    <w:p w14:paraId="2A6BBD7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024FF4CB"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06EC791" w14:textId="77777777" w:rsidR="00A63946" w:rsidRDefault="00A63946" w:rsidP="001A1C60">
      <w:pPr>
        <w:pStyle w:val="En-tte"/>
        <w:numPr>
          <w:ilvl w:val="0"/>
          <w:numId w:val="1"/>
        </w:numPr>
        <w:tabs>
          <w:tab w:val="left" w:pos="708"/>
        </w:tabs>
        <w:jc w:val="both"/>
        <w:rPr>
          <w:rFonts w:ascii="Arial" w:hAnsi="Arial" w:cs="Arial"/>
        </w:rPr>
      </w:pPr>
    </w:p>
    <w:p w14:paraId="44EAEBE1"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Centre national du livre</w:t>
      </w:r>
    </w:p>
    <w:p w14:paraId="0367FE4B"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479337C5" w14:textId="77777777" w:rsidR="009B1CD0" w:rsidRPr="00273040" w:rsidRDefault="001A1C60" w:rsidP="005846FB">
      <w:pPr>
        <w:pStyle w:val="En-tte"/>
        <w:numPr>
          <w:ilvl w:val="0"/>
          <w:numId w:val="1"/>
        </w:numPr>
        <w:tabs>
          <w:tab w:val="left" w:pos="708"/>
        </w:tabs>
        <w:jc w:val="both"/>
        <w:rPr>
          <w:rFonts w:ascii="Arial" w:hAnsi="Arial" w:cs="Arial"/>
        </w:rPr>
      </w:pPr>
      <w:r>
        <w:rPr>
          <w:rFonts w:ascii="Arial" w:hAnsi="Arial" w:cs="Arial"/>
        </w:rPr>
        <w:t>75</w:t>
      </w:r>
      <w:r w:rsidR="00A63946">
        <w:rPr>
          <w:rFonts w:ascii="Arial" w:hAnsi="Arial" w:cs="Arial"/>
        </w:rPr>
        <w:t xml:space="preserve"> </w:t>
      </w:r>
      <w:r>
        <w:rPr>
          <w:rFonts w:ascii="Arial" w:hAnsi="Arial" w:cs="Arial"/>
        </w:rPr>
        <w:t>007 Paris</w:t>
      </w:r>
    </w:p>
    <w:p w14:paraId="75CF6711" w14:textId="77777777" w:rsidR="009B1CD0" w:rsidRDefault="009B1CD0" w:rsidP="005846FB">
      <w:pPr>
        <w:pStyle w:val="En-tte"/>
        <w:tabs>
          <w:tab w:val="clear" w:pos="4536"/>
          <w:tab w:val="clear" w:pos="9072"/>
          <w:tab w:val="left" w:pos="851"/>
        </w:tabs>
        <w:jc w:val="both"/>
        <w:rPr>
          <w:rFonts w:ascii="Arial" w:hAnsi="Arial" w:cs="Arial"/>
        </w:rPr>
      </w:pPr>
    </w:p>
    <w:p w14:paraId="30B1E39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33753821"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32F711C5" w14:textId="77777777" w:rsidR="009B1CD0" w:rsidRDefault="009B1CD0" w:rsidP="0083205E">
      <w:pPr>
        <w:tabs>
          <w:tab w:val="left" w:pos="851"/>
        </w:tabs>
        <w:jc w:val="both"/>
        <w:rPr>
          <w:rFonts w:ascii="Arial" w:hAnsi="Arial" w:cs="Arial"/>
        </w:rPr>
      </w:pPr>
    </w:p>
    <w:p w14:paraId="4B718CDB" w14:textId="22A17785" w:rsidR="001A1C60" w:rsidRDefault="006B4149" w:rsidP="001A1C60">
      <w:pPr>
        <w:pStyle w:val="En-tte"/>
        <w:numPr>
          <w:ilvl w:val="0"/>
          <w:numId w:val="1"/>
        </w:numPr>
        <w:tabs>
          <w:tab w:val="left" w:pos="708"/>
        </w:tabs>
        <w:jc w:val="both"/>
        <w:rPr>
          <w:rFonts w:ascii="Arial" w:hAnsi="Arial" w:cs="Arial"/>
        </w:rPr>
      </w:pPr>
      <w:r>
        <w:rPr>
          <w:rFonts w:ascii="Arial" w:hAnsi="Arial" w:cs="Arial"/>
        </w:rPr>
        <w:t>Régine Hatchondo</w:t>
      </w:r>
    </w:p>
    <w:p w14:paraId="5E3582AD" w14:textId="2772DE84" w:rsidR="001A1C60" w:rsidRDefault="001A1C60" w:rsidP="001A1C60">
      <w:pPr>
        <w:pStyle w:val="En-tte"/>
        <w:numPr>
          <w:ilvl w:val="0"/>
          <w:numId w:val="1"/>
        </w:numPr>
        <w:tabs>
          <w:tab w:val="left" w:pos="708"/>
        </w:tabs>
        <w:jc w:val="both"/>
        <w:rPr>
          <w:rFonts w:ascii="Arial" w:hAnsi="Arial" w:cs="Arial"/>
        </w:rPr>
      </w:pPr>
      <w:r>
        <w:rPr>
          <w:rFonts w:ascii="Arial" w:hAnsi="Arial" w:cs="Arial"/>
        </w:rPr>
        <w:t>Président</w:t>
      </w:r>
      <w:r w:rsidR="006B4149">
        <w:rPr>
          <w:rFonts w:ascii="Arial" w:hAnsi="Arial" w:cs="Arial"/>
        </w:rPr>
        <w:t>e</w:t>
      </w:r>
    </w:p>
    <w:p w14:paraId="45E30DE0"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Centre national du livre</w:t>
      </w:r>
    </w:p>
    <w:p w14:paraId="32981AD9"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53, rue de Verneuil</w:t>
      </w:r>
    </w:p>
    <w:p w14:paraId="104AD3D2" w14:textId="77777777" w:rsidR="00A63946" w:rsidRPr="00273040" w:rsidRDefault="00A63946" w:rsidP="00A63946">
      <w:pPr>
        <w:pStyle w:val="En-tte"/>
        <w:numPr>
          <w:ilvl w:val="0"/>
          <w:numId w:val="1"/>
        </w:numPr>
        <w:tabs>
          <w:tab w:val="left" w:pos="708"/>
        </w:tabs>
        <w:jc w:val="both"/>
        <w:rPr>
          <w:rFonts w:ascii="Arial" w:hAnsi="Arial" w:cs="Arial"/>
        </w:rPr>
      </w:pPr>
      <w:r>
        <w:rPr>
          <w:rFonts w:ascii="Arial" w:hAnsi="Arial" w:cs="Arial"/>
        </w:rPr>
        <w:t>75 007 Paris</w:t>
      </w:r>
    </w:p>
    <w:p w14:paraId="21ACE2BA" w14:textId="77777777" w:rsidR="009B1CD0" w:rsidRDefault="009B1CD0" w:rsidP="009B45B9">
      <w:pPr>
        <w:tabs>
          <w:tab w:val="left" w:pos="851"/>
        </w:tabs>
        <w:jc w:val="both"/>
        <w:rPr>
          <w:rFonts w:ascii="Arial" w:hAnsi="Arial" w:cs="Arial"/>
        </w:rPr>
      </w:pPr>
    </w:p>
    <w:p w14:paraId="0082BF55" w14:textId="77777777" w:rsidR="009B1CD0" w:rsidRDefault="009B1CD0" w:rsidP="009B45B9">
      <w:pPr>
        <w:tabs>
          <w:tab w:val="left" w:pos="851"/>
        </w:tabs>
        <w:jc w:val="both"/>
        <w:rPr>
          <w:rFonts w:ascii="Arial" w:hAnsi="Arial" w:cs="Arial"/>
          <w:i/>
          <w:sz w:val="18"/>
          <w:szCs w:val="18"/>
        </w:rPr>
      </w:pP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32F2D77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941349F" w14:textId="77777777" w:rsidR="009B1CD0" w:rsidRDefault="009B1CD0" w:rsidP="009B45B9">
      <w:pPr>
        <w:tabs>
          <w:tab w:val="left" w:pos="851"/>
        </w:tabs>
        <w:jc w:val="both"/>
        <w:rPr>
          <w:rFonts w:ascii="Arial" w:hAnsi="Arial" w:cs="Arial"/>
        </w:rPr>
      </w:pPr>
    </w:p>
    <w:p w14:paraId="458C79D0" w14:textId="5AB6595E" w:rsidR="004240A0" w:rsidRDefault="00822EC8" w:rsidP="004240A0">
      <w:pPr>
        <w:tabs>
          <w:tab w:val="left" w:pos="851"/>
        </w:tabs>
        <w:jc w:val="both"/>
        <w:rPr>
          <w:rFonts w:ascii="Arial" w:hAnsi="Arial" w:cs="Arial"/>
        </w:rPr>
      </w:pPr>
      <w:r>
        <w:rPr>
          <w:rFonts w:ascii="Arial" w:hAnsi="Arial" w:cs="Arial"/>
        </w:rPr>
        <w:t>Alexiane</w:t>
      </w:r>
      <w:r w:rsidR="006B4149">
        <w:rPr>
          <w:rFonts w:ascii="Arial" w:hAnsi="Arial" w:cs="Arial"/>
        </w:rPr>
        <w:t xml:space="preserve"> </w:t>
      </w:r>
      <w:r w:rsidR="00B6587A">
        <w:rPr>
          <w:rFonts w:ascii="Arial" w:hAnsi="Arial" w:cs="Arial"/>
        </w:rPr>
        <w:t>BREAS</w:t>
      </w:r>
    </w:p>
    <w:p w14:paraId="3929EBAE" w14:textId="11A692F3" w:rsidR="00A63946" w:rsidRDefault="00822EC8" w:rsidP="004240A0">
      <w:pPr>
        <w:tabs>
          <w:tab w:val="left" w:pos="851"/>
        </w:tabs>
        <w:jc w:val="both"/>
        <w:rPr>
          <w:rFonts w:ascii="Arial" w:hAnsi="Arial" w:cs="Arial"/>
        </w:rPr>
      </w:pPr>
      <w:r>
        <w:rPr>
          <w:rFonts w:ascii="Arial" w:hAnsi="Arial" w:cs="Arial"/>
        </w:rPr>
        <w:t>Adjointe à la s</w:t>
      </w:r>
      <w:r w:rsidR="00A76A84">
        <w:rPr>
          <w:rFonts w:ascii="Arial" w:hAnsi="Arial" w:cs="Arial"/>
        </w:rPr>
        <w:t>ecrétaire générale</w:t>
      </w:r>
    </w:p>
    <w:p w14:paraId="18433C8B" w14:textId="77777777" w:rsidR="00273040" w:rsidRDefault="00A63946" w:rsidP="004240A0">
      <w:pPr>
        <w:tabs>
          <w:tab w:val="left" w:pos="851"/>
        </w:tabs>
        <w:jc w:val="both"/>
        <w:rPr>
          <w:rFonts w:ascii="Arial" w:hAnsi="Arial" w:cs="Arial"/>
        </w:rPr>
      </w:pPr>
      <w:r>
        <w:rPr>
          <w:rFonts w:ascii="Arial" w:hAnsi="Arial" w:cs="Arial"/>
        </w:rPr>
        <w:t xml:space="preserve">Centre </w:t>
      </w:r>
      <w:r w:rsidR="00273040">
        <w:rPr>
          <w:rFonts w:ascii="Arial" w:hAnsi="Arial" w:cs="Arial"/>
        </w:rPr>
        <w:t>national du livre</w:t>
      </w:r>
    </w:p>
    <w:p w14:paraId="66765B2A" w14:textId="77777777" w:rsidR="00273040" w:rsidRDefault="00273040" w:rsidP="004240A0">
      <w:pPr>
        <w:tabs>
          <w:tab w:val="left" w:pos="851"/>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65943CB6" w14:textId="736430E8" w:rsidR="00273040" w:rsidRDefault="00273040" w:rsidP="004240A0">
      <w:pPr>
        <w:tabs>
          <w:tab w:val="left" w:pos="851"/>
        </w:tabs>
        <w:jc w:val="both"/>
        <w:rPr>
          <w:rFonts w:ascii="Arial" w:hAnsi="Arial" w:cs="Arial"/>
        </w:rPr>
      </w:pPr>
      <w:r>
        <w:rPr>
          <w:rFonts w:ascii="Arial" w:hAnsi="Arial" w:cs="Arial"/>
        </w:rPr>
        <w:t>75007 Paris</w:t>
      </w:r>
    </w:p>
    <w:p w14:paraId="02EA05E3" w14:textId="51844729" w:rsidR="00273040" w:rsidRDefault="00273040" w:rsidP="004240A0">
      <w:pPr>
        <w:tabs>
          <w:tab w:val="left" w:pos="851"/>
        </w:tabs>
        <w:jc w:val="both"/>
        <w:rPr>
          <w:rFonts w:ascii="Arial" w:hAnsi="Arial" w:cs="Arial"/>
        </w:rPr>
      </w:pPr>
      <w:r>
        <w:rPr>
          <w:rFonts w:ascii="Arial" w:hAnsi="Arial" w:cs="Arial"/>
        </w:rPr>
        <w:t xml:space="preserve">01 49 54 68 </w:t>
      </w:r>
      <w:r w:rsidR="00822EC8">
        <w:rPr>
          <w:rFonts w:ascii="Arial" w:hAnsi="Arial" w:cs="Arial"/>
        </w:rPr>
        <w:t>68</w:t>
      </w:r>
    </w:p>
    <w:p w14:paraId="66F07AED" w14:textId="77777777" w:rsidR="00A63946" w:rsidRDefault="00A63946" w:rsidP="004240A0">
      <w:pPr>
        <w:tabs>
          <w:tab w:val="left" w:pos="851"/>
        </w:tabs>
        <w:jc w:val="both"/>
        <w:rPr>
          <w:rFonts w:ascii="Arial" w:hAnsi="Arial" w:cs="Arial"/>
        </w:rPr>
      </w:pPr>
    </w:p>
    <w:p w14:paraId="32A8CF69" w14:textId="77777777" w:rsidR="00A63946" w:rsidRDefault="00A63946" w:rsidP="004240A0">
      <w:pPr>
        <w:tabs>
          <w:tab w:val="left" w:pos="851"/>
        </w:tabs>
        <w:jc w:val="both"/>
        <w:rPr>
          <w:rFonts w:ascii="Arial" w:hAnsi="Arial" w:cs="Arial"/>
        </w:rPr>
      </w:pPr>
    </w:p>
    <w:p w14:paraId="1129BC8C" w14:textId="77777777" w:rsidR="00A63946" w:rsidRDefault="00A63946" w:rsidP="004240A0">
      <w:pPr>
        <w:tabs>
          <w:tab w:val="left" w:pos="851"/>
        </w:tabs>
        <w:jc w:val="both"/>
        <w:rPr>
          <w:rFonts w:ascii="Arial" w:hAnsi="Arial" w:cs="Arial"/>
        </w:rPr>
      </w:pPr>
    </w:p>
    <w:p w14:paraId="093312B1" w14:textId="77777777" w:rsidR="00202A93" w:rsidRDefault="00202A93" w:rsidP="004240A0">
      <w:pPr>
        <w:tabs>
          <w:tab w:val="left" w:pos="851"/>
        </w:tabs>
        <w:jc w:val="both"/>
        <w:rPr>
          <w:rFonts w:ascii="Arial" w:hAnsi="Arial" w:cs="Arial"/>
        </w:rPr>
      </w:pPr>
    </w:p>
    <w:p w14:paraId="0760BCE3" w14:textId="671E71A0" w:rsidR="00A76A84" w:rsidRDefault="00A76A84">
      <w:pPr>
        <w:suppressAutoHyphens w:val="0"/>
        <w:rPr>
          <w:rFonts w:ascii="Arial" w:hAnsi="Arial" w:cs="Arial"/>
        </w:rPr>
      </w:pPr>
      <w:r>
        <w:rPr>
          <w:rFonts w:ascii="Arial" w:hAnsi="Arial" w:cs="Arial"/>
        </w:rPr>
        <w:br w:type="page"/>
      </w:r>
    </w:p>
    <w:p w14:paraId="15F9E4CA" w14:textId="77777777" w:rsidR="00202A93" w:rsidRDefault="00202A93" w:rsidP="004240A0">
      <w:pPr>
        <w:tabs>
          <w:tab w:val="left" w:pos="851"/>
        </w:tabs>
        <w:jc w:val="both"/>
        <w:rPr>
          <w:rFonts w:ascii="Arial" w:hAnsi="Arial" w:cs="Arial"/>
        </w:rPr>
      </w:pPr>
    </w:p>
    <w:p w14:paraId="253B06DD" w14:textId="77777777" w:rsidR="00202A93" w:rsidRDefault="00202A93" w:rsidP="004240A0">
      <w:pPr>
        <w:tabs>
          <w:tab w:val="left" w:pos="851"/>
        </w:tabs>
        <w:jc w:val="both"/>
        <w:rPr>
          <w:rFonts w:ascii="Arial" w:hAnsi="Arial" w:cs="Arial"/>
        </w:rPr>
      </w:pPr>
    </w:p>
    <w:p w14:paraId="37ABCF37"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55394CD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45C879" w14:textId="77777777" w:rsidR="009B1CD0" w:rsidRDefault="009B1CD0" w:rsidP="009B45B9">
      <w:pPr>
        <w:pStyle w:val="fcase2metab"/>
        <w:rPr>
          <w:rFonts w:ascii="Arial" w:hAnsi="Arial" w:cs="Arial"/>
        </w:rPr>
      </w:pPr>
    </w:p>
    <w:p w14:paraId="1A2880CF"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Monsieur l’agent comptable</w:t>
      </w:r>
    </w:p>
    <w:p w14:paraId="1EE2372E"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Centre national du livre</w:t>
      </w:r>
    </w:p>
    <w:p w14:paraId="676B991B"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53, rue de Verneuil</w:t>
      </w:r>
    </w:p>
    <w:p w14:paraId="25DD7FE5" w14:textId="77777777" w:rsidR="004240A0" w:rsidRPr="006B4149" w:rsidRDefault="004240A0" w:rsidP="004240A0">
      <w:pPr>
        <w:rPr>
          <w:rFonts w:ascii="Arial" w:hAnsi="Arial" w:cs="Arial"/>
          <w:szCs w:val="22"/>
        </w:rPr>
      </w:pPr>
      <w:r w:rsidRPr="006B4149">
        <w:rPr>
          <w:rFonts w:ascii="Arial" w:hAnsi="Arial" w:cs="Arial"/>
          <w:color w:val="000000"/>
          <w:szCs w:val="22"/>
        </w:rPr>
        <w:t>75</w:t>
      </w:r>
      <w:r w:rsidR="00A63946" w:rsidRPr="006B4149">
        <w:rPr>
          <w:rFonts w:ascii="Arial" w:hAnsi="Arial" w:cs="Arial"/>
          <w:color w:val="000000"/>
          <w:szCs w:val="22"/>
        </w:rPr>
        <w:t xml:space="preserve"> </w:t>
      </w:r>
      <w:r w:rsidRPr="006B4149">
        <w:rPr>
          <w:rFonts w:ascii="Arial" w:hAnsi="Arial" w:cs="Arial"/>
          <w:color w:val="000000"/>
          <w:szCs w:val="22"/>
        </w:rPr>
        <w:t>007 Paris</w:t>
      </w:r>
    </w:p>
    <w:p w14:paraId="3D803AED" w14:textId="77777777" w:rsidR="001C40C0" w:rsidRDefault="001C40C0" w:rsidP="009B45B9">
      <w:pPr>
        <w:pStyle w:val="fcase2metab"/>
        <w:rPr>
          <w:rFonts w:ascii="Arial" w:hAnsi="Arial" w:cs="Arial"/>
        </w:rPr>
      </w:pPr>
    </w:p>
    <w:p w14:paraId="7B615B8E" w14:textId="77777777" w:rsidR="009B1CD0" w:rsidRDefault="009B1CD0" w:rsidP="009B45B9">
      <w:pPr>
        <w:pStyle w:val="fcase2metab"/>
        <w:ind w:left="0" w:firstLine="0"/>
        <w:rPr>
          <w:rFonts w:ascii="Arial" w:hAnsi="Arial" w:cs="Arial"/>
        </w:rPr>
      </w:pPr>
    </w:p>
    <w:p w14:paraId="61023F09" w14:textId="77777777" w:rsidR="009B1CD0" w:rsidRDefault="009B1CD0" w:rsidP="009B45B9">
      <w:pPr>
        <w:pStyle w:val="fcase2metab"/>
        <w:ind w:left="0" w:firstLine="0"/>
        <w:rPr>
          <w:rFonts w:ascii="Arial" w:hAnsi="Arial" w:cs="Arial"/>
        </w:rPr>
      </w:pPr>
    </w:p>
    <w:p w14:paraId="2E391E34"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604873E0" w14:textId="77777777" w:rsidR="0079785C" w:rsidRDefault="0079785C" w:rsidP="009B45B9">
      <w:pPr>
        <w:pStyle w:val="fcase2metab"/>
        <w:rPr>
          <w:rFonts w:ascii="Arial" w:hAnsi="Arial" w:cs="Arial"/>
        </w:rPr>
      </w:pPr>
    </w:p>
    <w:p w14:paraId="5692410C" w14:textId="35B99407" w:rsidR="0079785C" w:rsidRDefault="00D9141F" w:rsidP="009B45B9">
      <w:pPr>
        <w:pStyle w:val="fcase2metab"/>
        <w:rPr>
          <w:rFonts w:ascii="Arial" w:hAnsi="Arial" w:cs="Arial"/>
        </w:rPr>
      </w:pPr>
      <w:r>
        <w:rPr>
          <w:rFonts w:ascii="Arial" w:hAnsi="Arial" w:cs="Arial"/>
        </w:rPr>
        <w:t xml:space="preserve">Destination : </w:t>
      </w:r>
    </w:p>
    <w:p w14:paraId="43D6600C" w14:textId="12580A52" w:rsidR="00D9141F" w:rsidRDefault="005E5F84" w:rsidP="009B45B9">
      <w:pPr>
        <w:pStyle w:val="fcase2metab"/>
        <w:rPr>
          <w:rFonts w:ascii="Arial" w:hAnsi="Arial" w:cs="Arial"/>
        </w:rPr>
      </w:pPr>
      <w:r>
        <w:rPr>
          <w:rFonts w:ascii="Arial" w:hAnsi="Arial" w:cs="Arial"/>
        </w:rPr>
        <w:t xml:space="preserve">Code destination : </w:t>
      </w:r>
    </w:p>
    <w:p w14:paraId="122F7B69" w14:textId="77777777" w:rsidR="009B1CD0" w:rsidRDefault="009B1CD0" w:rsidP="009B45B9">
      <w:pPr>
        <w:pStyle w:val="fcase2metab"/>
        <w:ind w:left="0" w:firstLine="0"/>
        <w:rPr>
          <w:rFonts w:ascii="Arial" w:hAnsi="Arial" w:cs="Arial"/>
        </w:rPr>
      </w:pPr>
    </w:p>
    <w:p w14:paraId="429E36D3" w14:textId="77777777" w:rsidR="009B1CD0" w:rsidRDefault="009B1CD0" w:rsidP="009B45B9">
      <w:pPr>
        <w:tabs>
          <w:tab w:val="left" w:pos="851"/>
        </w:tabs>
        <w:rPr>
          <w:rFonts w:ascii="Arial" w:hAnsi="Arial" w:cs="Arial"/>
        </w:rPr>
      </w:pPr>
    </w:p>
    <w:p w14:paraId="4AAA01A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70E956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5863E34" w14:textId="77777777" w:rsidR="009B1CD0" w:rsidRDefault="009B1CD0" w:rsidP="009B45B9">
      <w:pPr>
        <w:tabs>
          <w:tab w:val="left" w:pos="851"/>
        </w:tabs>
        <w:rPr>
          <w:rFonts w:ascii="Arial" w:hAnsi="Arial" w:cs="Arial"/>
        </w:rPr>
      </w:pPr>
    </w:p>
    <w:p w14:paraId="0A0D03C5" w14:textId="77777777" w:rsidR="009B1CD0" w:rsidRDefault="009B1CD0" w:rsidP="009B45B9">
      <w:pPr>
        <w:tabs>
          <w:tab w:val="left" w:pos="851"/>
        </w:tabs>
        <w:rPr>
          <w:rFonts w:ascii="Arial" w:hAnsi="Arial" w:cs="Arial"/>
        </w:rPr>
      </w:pPr>
    </w:p>
    <w:p w14:paraId="30565CDB" w14:textId="77777777" w:rsidR="009B1CD0" w:rsidRDefault="009B1CD0" w:rsidP="009B45B9">
      <w:pPr>
        <w:tabs>
          <w:tab w:val="left" w:pos="851"/>
        </w:tabs>
        <w:rPr>
          <w:rFonts w:ascii="Arial" w:hAnsi="Arial" w:cs="Arial"/>
        </w:rPr>
      </w:pPr>
    </w:p>
    <w:p w14:paraId="7C35118D" w14:textId="77777777" w:rsidR="001A1C60" w:rsidRDefault="001A1C60" w:rsidP="009B45B9">
      <w:pPr>
        <w:tabs>
          <w:tab w:val="left" w:pos="851"/>
        </w:tabs>
        <w:rPr>
          <w:rFonts w:ascii="Arial" w:hAnsi="Arial" w:cs="Arial"/>
        </w:rPr>
      </w:pPr>
    </w:p>
    <w:p w14:paraId="1AEF3FD1" w14:textId="77777777" w:rsidR="001A1C60" w:rsidRDefault="001A1C60" w:rsidP="009B45B9">
      <w:pPr>
        <w:tabs>
          <w:tab w:val="left" w:pos="851"/>
        </w:tabs>
        <w:rPr>
          <w:rFonts w:ascii="Arial" w:hAnsi="Arial" w:cs="Arial"/>
        </w:rPr>
      </w:pPr>
    </w:p>
    <w:p w14:paraId="676FF67C" w14:textId="77777777" w:rsidR="001A1C60" w:rsidRDefault="001A1C60" w:rsidP="009B45B9">
      <w:pPr>
        <w:tabs>
          <w:tab w:val="left" w:pos="851"/>
        </w:tabs>
        <w:rPr>
          <w:rFonts w:ascii="Arial" w:hAnsi="Arial" w:cs="Arial"/>
        </w:rPr>
      </w:pPr>
    </w:p>
    <w:p w14:paraId="4D4FF0C7" w14:textId="77777777" w:rsidR="001A1C60" w:rsidRDefault="001A1C60" w:rsidP="009B45B9">
      <w:pPr>
        <w:tabs>
          <w:tab w:val="left" w:pos="851"/>
        </w:tabs>
        <w:rPr>
          <w:rFonts w:ascii="Arial" w:hAnsi="Arial" w:cs="Arial"/>
        </w:rPr>
      </w:pPr>
    </w:p>
    <w:p w14:paraId="0ED4D431" w14:textId="77777777" w:rsidR="001C40C0" w:rsidRDefault="001C40C0" w:rsidP="009B45B9">
      <w:pPr>
        <w:tabs>
          <w:tab w:val="left" w:pos="851"/>
        </w:tabs>
        <w:rPr>
          <w:rFonts w:ascii="Arial" w:hAnsi="Arial" w:cs="Arial"/>
        </w:rPr>
      </w:pPr>
    </w:p>
    <w:p w14:paraId="15DD23BC" w14:textId="77777777" w:rsidR="009B1CD0" w:rsidRDefault="009B1CD0" w:rsidP="009B45B9">
      <w:pPr>
        <w:tabs>
          <w:tab w:val="left" w:pos="851"/>
        </w:tabs>
        <w:rPr>
          <w:rFonts w:ascii="Arial" w:hAnsi="Arial" w:cs="Arial"/>
        </w:rPr>
      </w:pPr>
    </w:p>
    <w:p w14:paraId="5FB0A528" w14:textId="77777777" w:rsidR="009B1CD0" w:rsidRDefault="009B1CD0" w:rsidP="009B45B9">
      <w:pPr>
        <w:tabs>
          <w:tab w:val="left" w:pos="851"/>
        </w:tabs>
        <w:rPr>
          <w:rFonts w:ascii="Arial" w:hAnsi="Arial" w:cs="Arial"/>
        </w:rPr>
      </w:pPr>
    </w:p>
    <w:p w14:paraId="16BCE2C6"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proofErr w:type="gramStart"/>
      <w:r w:rsidR="00CB3E46">
        <w:rPr>
          <w:rFonts w:ascii="Arial" w:hAnsi="Arial" w:cs="Arial"/>
        </w:rPr>
        <w:t>Paris</w:t>
      </w:r>
      <w:r>
        <w:rPr>
          <w:rFonts w:ascii="Arial" w:hAnsi="Arial" w:cs="Arial"/>
        </w:rPr>
        <w:t xml:space="preserve"> ,</w:t>
      </w:r>
      <w:proofErr w:type="gramEnd"/>
      <w:r>
        <w:rPr>
          <w:rFonts w:ascii="Arial" w:hAnsi="Arial" w:cs="Arial"/>
        </w:rPr>
        <w:t xml:space="preserve"> le …………………</w:t>
      </w:r>
    </w:p>
    <w:p w14:paraId="67548757" w14:textId="77777777" w:rsidR="009B1CD0" w:rsidRDefault="009B1CD0" w:rsidP="009B45B9">
      <w:pPr>
        <w:tabs>
          <w:tab w:val="left" w:pos="851"/>
        </w:tabs>
      </w:pPr>
    </w:p>
    <w:p w14:paraId="30D90466" w14:textId="77777777" w:rsidR="009B1CD0" w:rsidRDefault="009B1CD0" w:rsidP="009B45B9">
      <w:pPr>
        <w:tabs>
          <w:tab w:val="left" w:pos="851"/>
        </w:tabs>
      </w:pPr>
    </w:p>
    <w:p w14:paraId="108A9732" w14:textId="77777777" w:rsidR="009B1CD0" w:rsidRDefault="009B1CD0" w:rsidP="009B45B9">
      <w:pPr>
        <w:tabs>
          <w:tab w:val="left" w:pos="851"/>
        </w:tabs>
      </w:pPr>
    </w:p>
    <w:p w14:paraId="2FD72059" w14:textId="77777777" w:rsidR="009B1CD0" w:rsidRDefault="009B1CD0" w:rsidP="009B45B9">
      <w:pPr>
        <w:tabs>
          <w:tab w:val="left" w:pos="851"/>
        </w:tabs>
      </w:pPr>
    </w:p>
    <w:p w14:paraId="6B00BF3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6B556E3" w14:textId="77777777" w:rsidR="00D30373"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sidR="00D30373">
        <w:rPr>
          <w:rFonts w:ascii="Arial" w:hAnsi="Arial" w:cs="Arial"/>
          <w:i/>
          <w:sz w:val="18"/>
          <w:szCs w:val="18"/>
        </w:rPr>
        <w:t xml:space="preserve"> habilité à signer le marché</w:t>
      </w:r>
    </w:p>
    <w:p w14:paraId="45D30021" w14:textId="77777777" w:rsidR="009B1CD0" w:rsidRDefault="009B1CD0" w:rsidP="009B45B9">
      <w:pPr>
        <w:tabs>
          <w:tab w:val="left" w:pos="851"/>
        </w:tabs>
        <w:ind w:left="4820"/>
        <w:jc w:val="center"/>
      </w:pPr>
      <w:proofErr w:type="gramStart"/>
      <w:r>
        <w:rPr>
          <w:rFonts w:ascii="Arial" w:hAnsi="Arial" w:cs="Arial"/>
          <w:i/>
          <w:sz w:val="18"/>
          <w:szCs w:val="18"/>
        </w:rPr>
        <w:t>ou</w:t>
      </w:r>
      <w:proofErr w:type="gramEnd"/>
      <w:r>
        <w:rPr>
          <w:rFonts w:ascii="Arial" w:hAnsi="Arial" w:cs="Arial"/>
          <w:i/>
          <w:sz w:val="18"/>
          <w:szCs w:val="18"/>
        </w:rPr>
        <w:t xml:space="preserve"> l’accord-cadre)</w:t>
      </w:r>
    </w:p>
    <w:p w14:paraId="4AB8DEA2" w14:textId="77777777" w:rsidR="009B1CD0" w:rsidRDefault="009B1CD0" w:rsidP="009B45B9">
      <w:pPr>
        <w:tabs>
          <w:tab w:val="left" w:pos="851"/>
        </w:tabs>
        <w:jc w:val="both"/>
      </w:pPr>
    </w:p>
    <w:p w14:paraId="3141D53A" w14:textId="77777777" w:rsidR="009B1CD0" w:rsidRDefault="009B1CD0" w:rsidP="009B45B9">
      <w:pPr>
        <w:tabs>
          <w:tab w:val="left" w:pos="851"/>
        </w:tabs>
        <w:jc w:val="both"/>
      </w:pPr>
    </w:p>
    <w:p w14:paraId="459DECE2" w14:textId="77777777" w:rsidR="009B1CD0" w:rsidRDefault="009B1CD0" w:rsidP="009B45B9">
      <w:pPr>
        <w:tabs>
          <w:tab w:val="left" w:pos="851"/>
        </w:tabs>
        <w:jc w:val="both"/>
      </w:pPr>
    </w:p>
    <w:p w14:paraId="569579A2" w14:textId="77777777" w:rsidR="002C2CA3" w:rsidRDefault="002C2CA3" w:rsidP="009B45B9">
      <w:pPr>
        <w:tabs>
          <w:tab w:val="left" w:pos="851"/>
        </w:tabs>
        <w:jc w:val="both"/>
      </w:pPr>
    </w:p>
    <w:p w14:paraId="3F682C65" w14:textId="77777777" w:rsidR="002C2CA3" w:rsidRDefault="002C2CA3" w:rsidP="009B45B9">
      <w:pPr>
        <w:tabs>
          <w:tab w:val="left" w:pos="851"/>
        </w:tabs>
        <w:jc w:val="both"/>
      </w:pPr>
    </w:p>
    <w:p w14:paraId="1A7BF1CA" w14:textId="77777777" w:rsidR="002C2CA3" w:rsidRDefault="002C2CA3" w:rsidP="009B45B9">
      <w:pPr>
        <w:tabs>
          <w:tab w:val="left" w:pos="851"/>
        </w:tabs>
        <w:jc w:val="both"/>
      </w:pPr>
    </w:p>
    <w:p w14:paraId="1FF796B8" w14:textId="77777777" w:rsidR="002C2CA3" w:rsidRDefault="002C2CA3" w:rsidP="009B45B9">
      <w:pPr>
        <w:tabs>
          <w:tab w:val="left" w:pos="851"/>
        </w:tabs>
        <w:jc w:val="both"/>
      </w:pPr>
    </w:p>
    <w:p w14:paraId="785DDD7E" w14:textId="77777777" w:rsidR="002C2CA3" w:rsidRDefault="002C2CA3" w:rsidP="009B45B9">
      <w:pPr>
        <w:tabs>
          <w:tab w:val="left" w:pos="851"/>
        </w:tabs>
        <w:jc w:val="both"/>
      </w:pPr>
    </w:p>
    <w:p w14:paraId="44072402" w14:textId="77777777" w:rsidR="002C2CA3" w:rsidRDefault="002C2CA3" w:rsidP="009B45B9">
      <w:pPr>
        <w:tabs>
          <w:tab w:val="left" w:pos="851"/>
        </w:tabs>
        <w:jc w:val="both"/>
      </w:pPr>
    </w:p>
    <w:p w14:paraId="60FD36AB" w14:textId="77777777" w:rsidR="002C2CA3" w:rsidRDefault="002C2CA3" w:rsidP="009B45B9">
      <w:pPr>
        <w:tabs>
          <w:tab w:val="left" w:pos="851"/>
        </w:tabs>
        <w:jc w:val="both"/>
      </w:pPr>
    </w:p>
    <w:p w14:paraId="6D272512" w14:textId="77777777" w:rsidR="002C2CA3" w:rsidRDefault="002C2CA3" w:rsidP="009B45B9">
      <w:pPr>
        <w:tabs>
          <w:tab w:val="left" w:pos="851"/>
        </w:tabs>
        <w:jc w:val="both"/>
      </w:pPr>
    </w:p>
    <w:p w14:paraId="11C61369" w14:textId="77777777" w:rsidR="002C2CA3" w:rsidRDefault="002C2CA3" w:rsidP="009B45B9">
      <w:pPr>
        <w:tabs>
          <w:tab w:val="left" w:pos="851"/>
        </w:tabs>
        <w:jc w:val="both"/>
      </w:pPr>
    </w:p>
    <w:p w14:paraId="76E35DF6" w14:textId="77777777" w:rsidR="002C2CA3" w:rsidRDefault="002C2CA3" w:rsidP="009B45B9">
      <w:pPr>
        <w:tabs>
          <w:tab w:val="left" w:pos="851"/>
        </w:tabs>
        <w:jc w:val="both"/>
      </w:pPr>
    </w:p>
    <w:p w14:paraId="0B9896C3" w14:textId="77777777" w:rsidR="002C2CA3" w:rsidRDefault="002C2CA3" w:rsidP="009B45B9">
      <w:pPr>
        <w:tabs>
          <w:tab w:val="left" w:pos="851"/>
        </w:tabs>
        <w:jc w:val="both"/>
      </w:pPr>
    </w:p>
    <w:p w14:paraId="77DC7BFF" w14:textId="77777777" w:rsidR="002C2CA3" w:rsidRDefault="002C2CA3" w:rsidP="009B45B9">
      <w:pPr>
        <w:tabs>
          <w:tab w:val="left" w:pos="851"/>
        </w:tabs>
        <w:jc w:val="both"/>
      </w:pPr>
    </w:p>
    <w:p w14:paraId="608DD893" w14:textId="77777777" w:rsidR="002C2CA3" w:rsidRDefault="002C2CA3" w:rsidP="009B45B9">
      <w:pPr>
        <w:tabs>
          <w:tab w:val="left" w:pos="851"/>
        </w:tabs>
        <w:jc w:val="both"/>
      </w:pPr>
    </w:p>
    <w:p w14:paraId="3CBA71D2" w14:textId="77777777" w:rsidR="002C2CA3" w:rsidRDefault="002C2CA3" w:rsidP="009B45B9">
      <w:pPr>
        <w:tabs>
          <w:tab w:val="left" w:pos="851"/>
        </w:tabs>
        <w:jc w:val="both"/>
      </w:pPr>
    </w:p>
    <w:p w14:paraId="57AD46C6" w14:textId="77777777" w:rsidR="002C2CA3" w:rsidRDefault="002C2CA3" w:rsidP="009B45B9">
      <w:pPr>
        <w:tabs>
          <w:tab w:val="left" w:pos="851"/>
        </w:tabs>
        <w:jc w:val="both"/>
      </w:pPr>
    </w:p>
    <w:p w14:paraId="2D8110B1" w14:textId="77777777" w:rsidR="002C2CA3" w:rsidRDefault="002C2CA3" w:rsidP="009B45B9">
      <w:pPr>
        <w:tabs>
          <w:tab w:val="left" w:pos="851"/>
        </w:tabs>
        <w:jc w:val="both"/>
      </w:pPr>
    </w:p>
    <w:p w14:paraId="4B6A2C51" w14:textId="77777777" w:rsidR="002C2CA3" w:rsidRDefault="002C2CA3" w:rsidP="009B45B9">
      <w:pPr>
        <w:tabs>
          <w:tab w:val="left" w:pos="851"/>
        </w:tabs>
        <w:jc w:val="both"/>
      </w:pPr>
    </w:p>
    <w:p w14:paraId="43330D59" w14:textId="77777777" w:rsidR="002C2CA3" w:rsidRDefault="002C2CA3" w:rsidP="009B45B9">
      <w:pPr>
        <w:tabs>
          <w:tab w:val="left" w:pos="851"/>
        </w:tabs>
        <w:jc w:val="both"/>
      </w:pPr>
    </w:p>
    <w:p w14:paraId="1893D4B8" w14:textId="77777777" w:rsidR="002C2CA3" w:rsidRDefault="002C2CA3" w:rsidP="009B45B9">
      <w:pPr>
        <w:tabs>
          <w:tab w:val="left" w:pos="851"/>
        </w:tabs>
        <w:jc w:val="both"/>
      </w:pPr>
    </w:p>
    <w:p w14:paraId="7A5451F5" w14:textId="77777777" w:rsidR="002C2CA3" w:rsidRDefault="002C2CA3" w:rsidP="009B45B9">
      <w:pPr>
        <w:tabs>
          <w:tab w:val="left" w:pos="851"/>
        </w:tabs>
        <w:jc w:val="both"/>
      </w:pPr>
    </w:p>
    <w:p w14:paraId="0FD93046" w14:textId="77777777" w:rsidR="002C2CA3" w:rsidRDefault="002C2CA3" w:rsidP="009B45B9">
      <w:pPr>
        <w:tabs>
          <w:tab w:val="left" w:pos="851"/>
        </w:tabs>
        <w:jc w:val="both"/>
      </w:pPr>
    </w:p>
    <w:p w14:paraId="3061C948"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C0DA9" w14:textId="77777777" w:rsidR="00C85FF1" w:rsidRDefault="00C85FF1">
      <w:r>
        <w:separator/>
      </w:r>
    </w:p>
  </w:endnote>
  <w:endnote w:type="continuationSeparator" w:id="0">
    <w:p w14:paraId="47BE81D9" w14:textId="77777777" w:rsidR="00C85FF1" w:rsidRDefault="00C8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E339149" w14:textId="77777777" w:rsidTr="0083205E">
      <w:trPr>
        <w:tblHeader/>
      </w:trPr>
      <w:tc>
        <w:tcPr>
          <w:tcW w:w="2906" w:type="dxa"/>
          <w:shd w:val="clear" w:color="auto" w:fill="66CCFF"/>
        </w:tcPr>
        <w:p w14:paraId="7215083F"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2BEA3EDE" w14:textId="6AE63A7C" w:rsidR="009B1CD0" w:rsidRDefault="005F66EF" w:rsidP="00FC0CCA">
          <w:pPr>
            <w:jc w:val="center"/>
            <w:rPr>
              <w:rFonts w:ascii="Arial" w:hAnsi="Arial" w:cs="Arial"/>
              <w:b/>
            </w:rPr>
          </w:pPr>
          <w:r>
            <w:rPr>
              <w:rFonts w:ascii="Arial" w:hAnsi="Arial" w:cs="Arial"/>
              <w:b/>
              <w:i/>
            </w:rPr>
            <w:t xml:space="preserve">CNL- </w:t>
          </w:r>
          <w:r w:rsidR="000D7F13">
            <w:rPr>
              <w:rFonts w:ascii="Arial" w:hAnsi="Arial" w:cs="Arial"/>
              <w:b/>
              <w:i/>
            </w:rPr>
            <w:t>2025</w:t>
          </w:r>
          <w:r w:rsidR="006B4149">
            <w:rPr>
              <w:rFonts w:ascii="Arial" w:hAnsi="Arial" w:cs="Arial"/>
              <w:b/>
              <w:i/>
            </w:rPr>
            <w:t>-0</w:t>
          </w:r>
          <w:r w:rsidR="00762E18">
            <w:rPr>
              <w:rFonts w:ascii="Arial" w:hAnsi="Arial" w:cs="Arial"/>
              <w:b/>
              <w:i/>
            </w:rPr>
            <w:t xml:space="preserve">4 – Lot n° </w:t>
          </w:r>
          <w:r w:rsidR="00C75CEC">
            <w:rPr>
              <w:rFonts w:ascii="Arial" w:hAnsi="Arial" w:cs="Arial"/>
              <w:b/>
              <w:i/>
            </w:rPr>
            <w:t>3</w:t>
          </w:r>
        </w:p>
      </w:tc>
      <w:tc>
        <w:tcPr>
          <w:tcW w:w="896" w:type="dxa"/>
          <w:shd w:val="clear" w:color="auto" w:fill="66CCFF"/>
        </w:tcPr>
        <w:p w14:paraId="547A865E"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7B819511"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0CCA">
            <w:rPr>
              <w:rStyle w:val="Numrodepage"/>
              <w:rFonts w:cs="Arial"/>
              <w:b/>
              <w:noProof/>
            </w:rPr>
            <w:t>5</w:t>
          </w:r>
          <w:r>
            <w:rPr>
              <w:rStyle w:val="Numrodepage"/>
              <w:rFonts w:cs="Arial"/>
              <w:b/>
            </w:rPr>
            <w:fldChar w:fldCharType="end"/>
          </w:r>
        </w:p>
      </w:tc>
      <w:tc>
        <w:tcPr>
          <w:tcW w:w="165" w:type="dxa"/>
          <w:shd w:val="clear" w:color="auto" w:fill="66CCFF"/>
        </w:tcPr>
        <w:p w14:paraId="3540B3F9" w14:textId="77777777" w:rsidR="009B1CD0" w:rsidRDefault="009B1CD0">
          <w:pPr>
            <w:jc w:val="center"/>
          </w:pPr>
          <w:r>
            <w:rPr>
              <w:rFonts w:ascii="Arial" w:hAnsi="Arial" w:cs="Arial"/>
              <w:b/>
            </w:rPr>
            <w:t>/</w:t>
          </w:r>
        </w:p>
      </w:tc>
      <w:tc>
        <w:tcPr>
          <w:tcW w:w="544" w:type="dxa"/>
          <w:shd w:val="clear" w:color="auto" w:fill="66CCFF"/>
        </w:tcPr>
        <w:p w14:paraId="0E45289C"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0CCA">
            <w:rPr>
              <w:rStyle w:val="Numrodepage"/>
              <w:rFonts w:cs="Arial"/>
              <w:b/>
              <w:noProof/>
            </w:rPr>
            <w:t>6</w:t>
          </w:r>
          <w:r>
            <w:rPr>
              <w:rStyle w:val="Numrodepage"/>
              <w:rFonts w:cs="Arial"/>
              <w:b/>
            </w:rPr>
            <w:fldChar w:fldCharType="end"/>
          </w:r>
        </w:p>
      </w:tc>
    </w:tr>
  </w:tbl>
  <w:p w14:paraId="6B59623A"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EE42F" w14:textId="77777777" w:rsidR="00C85FF1" w:rsidRDefault="00C85FF1">
      <w:r>
        <w:separator/>
      </w:r>
    </w:p>
  </w:footnote>
  <w:footnote w:type="continuationSeparator" w:id="0">
    <w:p w14:paraId="76A19E93" w14:textId="77777777" w:rsidR="00C85FF1" w:rsidRDefault="00C85FF1">
      <w:r>
        <w:continuationSeparator/>
      </w:r>
    </w:p>
  </w:footnote>
  <w:footnote w:id="1">
    <w:p w14:paraId="62F01737"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FB786C0"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16F4666"/>
    <w:multiLevelType w:val="hybridMultilevel"/>
    <w:tmpl w:val="04349F66"/>
    <w:lvl w:ilvl="0" w:tplc="5A500A00">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C06B7F"/>
    <w:multiLevelType w:val="hybridMultilevel"/>
    <w:tmpl w:val="DDEADC4A"/>
    <w:lvl w:ilvl="0" w:tplc="F9FE09D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8841433">
    <w:abstractNumId w:val="0"/>
  </w:num>
  <w:num w:numId="2" w16cid:durableId="1046369949">
    <w:abstractNumId w:val="1"/>
  </w:num>
  <w:num w:numId="3" w16cid:durableId="28654290">
    <w:abstractNumId w:val="2"/>
  </w:num>
  <w:num w:numId="4" w16cid:durableId="6373153">
    <w:abstractNumId w:val="5"/>
  </w:num>
  <w:num w:numId="5" w16cid:durableId="1808426520">
    <w:abstractNumId w:val="4"/>
  </w:num>
  <w:num w:numId="6" w16cid:durableId="839177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36500"/>
    <w:rsid w:val="00036F4F"/>
    <w:rsid w:val="00095DD2"/>
    <w:rsid w:val="000A2E05"/>
    <w:rsid w:val="000A56FF"/>
    <w:rsid w:val="000D7F13"/>
    <w:rsid w:val="000E0020"/>
    <w:rsid w:val="000E3AE3"/>
    <w:rsid w:val="00141876"/>
    <w:rsid w:val="00166B56"/>
    <w:rsid w:val="00170E58"/>
    <w:rsid w:val="001A1C60"/>
    <w:rsid w:val="001B7C89"/>
    <w:rsid w:val="001C40C0"/>
    <w:rsid w:val="001C733C"/>
    <w:rsid w:val="001F322C"/>
    <w:rsid w:val="001F4243"/>
    <w:rsid w:val="00202A93"/>
    <w:rsid w:val="002069BC"/>
    <w:rsid w:val="0021527A"/>
    <w:rsid w:val="0021797C"/>
    <w:rsid w:val="00225A1A"/>
    <w:rsid w:val="00273040"/>
    <w:rsid w:val="002904AF"/>
    <w:rsid w:val="002B213A"/>
    <w:rsid w:val="002C2CA3"/>
    <w:rsid w:val="002C4B3E"/>
    <w:rsid w:val="002C79D6"/>
    <w:rsid w:val="002D43F6"/>
    <w:rsid w:val="002F6552"/>
    <w:rsid w:val="0032449E"/>
    <w:rsid w:val="00332B12"/>
    <w:rsid w:val="00354C04"/>
    <w:rsid w:val="00385E76"/>
    <w:rsid w:val="004240A0"/>
    <w:rsid w:val="0043706E"/>
    <w:rsid w:val="0044597F"/>
    <w:rsid w:val="004A7169"/>
    <w:rsid w:val="004B4D0F"/>
    <w:rsid w:val="004D1686"/>
    <w:rsid w:val="004E75A6"/>
    <w:rsid w:val="004E794D"/>
    <w:rsid w:val="004F3622"/>
    <w:rsid w:val="00512702"/>
    <w:rsid w:val="00514DAF"/>
    <w:rsid w:val="00521894"/>
    <w:rsid w:val="0053051D"/>
    <w:rsid w:val="00532EC7"/>
    <w:rsid w:val="00533B15"/>
    <w:rsid w:val="00541CA3"/>
    <w:rsid w:val="005546A9"/>
    <w:rsid w:val="005846FB"/>
    <w:rsid w:val="00591177"/>
    <w:rsid w:val="005A4A3B"/>
    <w:rsid w:val="005A4CB5"/>
    <w:rsid w:val="005D2C5D"/>
    <w:rsid w:val="005E5F84"/>
    <w:rsid w:val="005F2A6E"/>
    <w:rsid w:val="005F66EF"/>
    <w:rsid w:val="0061068C"/>
    <w:rsid w:val="0064560F"/>
    <w:rsid w:val="00660727"/>
    <w:rsid w:val="00674E42"/>
    <w:rsid w:val="006773A4"/>
    <w:rsid w:val="006904AD"/>
    <w:rsid w:val="006B4149"/>
    <w:rsid w:val="006C4338"/>
    <w:rsid w:val="006F3DF9"/>
    <w:rsid w:val="007060E5"/>
    <w:rsid w:val="00710FD6"/>
    <w:rsid w:val="007246F3"/>
    <w:rsid w:val="00757151"/>
    <w:rsid w:val="00762E18"/>
    <w:rsid w:val="007909E0"/>
    <w:rsid w:val="0079785C"/>
    <w:rsid w:val="007C275E"/>
    <w:rsid w:val="007D7A65"/>
    <w:rsid w:val="007F51AF"/>
    <w:rsid w:val="007F68A6"/>
    <w:rsid w:val="00822EC8"/>
    <w:rsid w:val="0083205E"/>
    <w:rsid w:val="00844DAA"/>
    <w:rsid w:val="00845C3B"/>
    <w:rsid w:val="008508A2"/>
    <w:rsid w:val="008763F7"/>
    <w:rsid w:val="008835F9"/>
    <w:rsid w:val="008C62BB"/>
    <w:rsid w:val="00903065"/>
    <w:rsid w:val="00934503"/>
    <w:rsid w:val="00937695"/>
    <w:rsid w:val="00952ACA"/>
    <w:rsid w:val="00983FF3"/>
    <w:rsid w:val="009B1CD0"/>
    <w:rsid w:val="009B45B9"/>
    <w:rsid w:val="009C63EF"/>
    <w:rsid w:val="00A00649"/>
    <w:rsid w:val="00A31F9B"/>
    <w:rsid w:val="00A50826"/>
    <w:rsid w:val="00A560A4"/>
    <w:rsid w:val="00A56698"/>
    <w:rsid w:val="00A63946"/>
    <w:rsid w:val="00A76A84"/>
    <w:rsid w:val="00AE7831"/>
    <w:rsid w:val="00B00E25"/>
    <w:rsid w:val="00B054BA"/>
    <w:rsid w:val="00B054DA"/>
    <w:rsid w:val="00B143DA"/>
    <w:rsid w:val="00B2077D"/>
    <w:rsid w:val="00B46A18"/>
    <w:rsid w:val="00B6401D"/>
    <w:rsid w:val="00B6587A"/>
    <w:rsid w:val="00B8065A"/>
    <w:rsid w:val="00B8550B"/>
    <w:rsid w:val="00B87564"/>
    <w:rsid w:val="00B908FF"/>
    <w:rsid w:val="00BA44E5"/>
    <w:rsid w:val="00BA5874"/>
    <w:rsid w:val="00BC10DC"/>
    <w:rsid w:val="00BC6AEF"/>
    <w:rsid w:val="00BE48D3"/>
    <w:rsid w:val="00BE6078"/>
    <w:rsid w:val="00C47ED4"/>
    <w:rsid w:val="00C75CEC"/>
    <w:rsid w:val="00C85FF1"/>
    <w:rsid w:val="00C91060"/>
    <w:rsid w:val="00C911FE"/>
    <w:rsid w:val="00C91253"/>
    <w:rsid w:val="00CA3B6F"/>
    <w:rsid w:val="00CB3E46"/>
    <w:rsid w:val="00CD185D"/>
    <w:rsid w:val="00CD46CC"/>
    <w:rsid w:val="00D30373"/>
    <w:rsid w:val="00D46BC7"/>
    <w:rsid w:val="00D5400E"/>
    <w:rsid w:val="00D57232"/>
    <w:rsid w:val="00D9141F"/>
    <w:rsid w:val="00DC0871"/>
    <w:rsid w:val="00E47798"/>
    <w:rsid w:val="00E82041"/>
    <w:rsid w:val="00E8466F"/>
    <w:rsid w:val="00E873FA"/>
    <w:rsid w:val="00EA2766"/>
    <w:rsid w:val="00EB5564"/>
    <w:rsid w:val="00ED32A0"/>
    <w:rsid w:val="00F07B77"/>
    <w:rsid w:val="00F45504"/>
    <w:rsid w:val="00FB0CA5"/>
    <w:rsid w:val="00FC0CCA"/>
    <w:rsid w:val="00FE04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oNotEmbedSmartTags/>
  <w:decimalSymbol w:val=","/>
  <w:listSeparator w:val=";"/>
  <w14:docId w14:val="7ED7DFA2"/>
  <w15:docId w15:val="{66570AFA-F4DC-4245-9B22-93BA384D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1A1C60"/>
    <w:rPr>
      <w:rFonts w:ascii="Univers" w:hAnsi="Univers" w:cs="Univers"/>
      <w:lang w:eastAsia="zh-CN"/>
    </w:rPr>
  </w:style>
  <w:style w:type="paragraph" w:styleId="Paragraphedeliste">
    <w:name w:val="List Paragraph"/>
    <w:basedOn w:val="Normal"/>
    <w:uiPriority w:val="34"/>
    <w:qFormat/>
    <w:rsid w:val="00903065"/>
    <w:pPr>
      <w:suppressAutoHyphens w:val="0"/>
      <w:ind w:left="708"/>
    </w:pPr>
    <w:rPr>
      <w:rFonts w:ascii="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50851175">
      <w:bodyDiv w:val="1"/>
      <w:marLeft w:val="0"/>
      <w:marRight w:val="0"/>
      <w:marTop w:val="0"/>
      <w:marBottom w:val="0"/>
      <w:divBdr>
        <w:top w:val="none" w:sz="0" w:space="0" w:color="auto"/>
        <w:left w:val="none" w:sz="0" w:space="0" w:color="auto"/>
        <w:bottom w:val="none" w:sz="0" w:space="0" w:color="auto"/>
        <w:right w:val="none" w:sz="0" w:space="0" w:color="auto"/>
      </w:divBdr>
    </w:div>
    <w:div w:id="12239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BDBA2-47B0-45FC-AD42-51D60217C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1562</Words>
  <Characters>8594</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Isabelle TUREL</cp:lastModifiedBy>
  <cp:revision>6</cp:revision>
  <cp:lastPrinted>2024-07-24T14:28:00Z</cp:lastPrinted>
  <dcterms:created xsi:type="dcterms:W3CDTF">2025-06-25T09:13:00Z</dcterms:created>
  <dcterms:modified xsi:type="dcterms:W3CDTF">2025-07-07T07:30:00Z</dcterms:modified>
</cp:coreProperties>
</file>